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77777777" w:rsidR="007C6624" w:rsidRDefault="007C6624">
      <w:pPr>
        <w:tabs>
          <w:tab w:val="left" w:pos="-7371"/>
          <w:tab w:val="left" w:pos="567"/>
        </w:tabs>
        <w:jc w:val="both"/>
      </w:pPr>
    </w:p>
    <w:p w14:paraId="19E23E99" w14:textId="7E7CEA49" w:rsidR="007B7E27" w:rsidRPr="000C72D5" w:rsidRDefault="000C72D5" w:rsidP="00EE0A35">
      <w:pPr>
        <w:tabs>
          <w:tab w:val="left" w:pos="567"/>
        </w:tabs>
        <w:suppressAutoHyphens w:val="0"/>
        <w:autoSpaceDE w:val="0"/>
        <w:autoSpaceDN w:val="0"/>
        <w:adjustRightInd w:val="0"/>
        <w:jc w:val="both"/>
        <w:rPr>
          <w:b/>
          <w:bCs/>
          <w:color w:val="000000"/>
        </w:rPr>
      </w:pPr>
      <w:r w:rsidRPr="000C72D5">
        <w:rPr>
          <w:b/>
          <w:bCs/>
          <w:color w:val="000000"/>
        </w:rPr>
        <w:t>Tööde iseloomustus ja tingimused</w:t>
      </w:r>
    </w:p>
    <w:p w14:paraId="1D5F2B68" w14:textId="77777777" w:rsidR="000C72D5" w:rsidRDefault="000C72D5" w:rsidP="00EE0A35">
      <w:pPr>
        <w:tabs>
          <w:tab w:val="left" w:pos="567"/>
        </w:tabs>
        <w:suppressAutoHyphens w:val="0"/>
        <w:autoSpaceDE w:val="0"/>
        <w:autoSpaceDN w:val="0"/>
        <w:adjustRightInd w:val="0"/>
        <w:jc w:val="both"/>
        <w:rPr>
          <w:color w:val="000000"/>
        </w:rPr>
      </w:pPr>
    </w:p>
    <w:p w14:paraId="5CC818D8" w14:textId="2708DBBA" w:rsidR="00CD4BFE" w:rsidRDefault="00EE0A35" w:rsidP="00EE0A35">
      <w:pPr>
        <w:tabs>
          <w:tab w:val="left" w:pos="567"/>
        </w:tabs>
        <w:suppressAutoHyphens w:val="0"/>
        <w:autoSpaceDE w:val="0"/>
        <w:autoSpaceDN w:val="0"/>
        <w:adjustRightInd w:val="0"/>
        <w:jc w:val="both"/>
        <w:rPr>
          <w:rFonts w:cstheme="minorHAnsi"/>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947D7D">
        <w:rPr>
          <w:rFonts w:cstheme="minorHAnsi"/>
          <w:b/>
          <w:bCs/>
        </w:rPr>
        <w:t>Piiber Projekt</w:t>
      </w:r>
      <w:r w:rsidR="00222773" w:rsidRPr="00222773">
        <w:rPr>
          <w:rFonts w:cstheme="minorHAnsi"/>
          <w:b/>
          <w:bCs/>
        </w:rPr>
        <w:t xml:space="preserve"> OÜ </w:t>
      </w:r>
      <w:r w:rsidR="00222773" w:rsidRPr="00222773">
        <w:rPr>
          <w:rFonts w:cstheme="minorHAnsi"/>
        </w:rPr>
        <w:t>poolt koostatud „</w:t>
      </w:r>
      <w:r w:rsidR="00465669" w:rsidRPr="00465669">
        <w:rPr>
          <w:rFonts w:cstheme="minorHAnsi"/>
        </w:rPr>
        <w:t>Toolamaa</w:t>
      </w:r>
      <w:r w:rsidR="00AD5794" w:rsidRPr="00AD5794">
        <w:rPr>
          <w:rFonts w:cstheme="minorHAnsi"/>
        </w:rPr>
        <w:t xml:space="preserve"> teede ehitamise projekt</w:t>
      </w:r>
      <w:r w:rsidR="00222773" w:rsidRPr="00222773">
        <w:rPr>
          <w:rFonts w:cstheme="minorHAnsi"/>
        </w:rPr>
        <w:t>“.</w:t>
      </w:r>
      <w:bookmarkEnd w:id="0"/>
    </w:p>
    <w:p w14:paraId="0E4C21EB" w14:textId="77777777" w:rsidR="000C72D5" w:rsidRDefault="000C72D5" w:rsidP="00EE0A35">
      <w:pPr>
        <w:tabs>
          <w:tab w:val="left" w:pos="567"/>
        </w:tabs>
        <w:suppressAutoHyphens w:val="0"/>
        <w:autoSpaceDE w:val="0"/>
        <w:autoSpaceDN w:val="0"/>
        <w:adjustRightInd w:val="0"/>
        <w:jc w:val="both"/>
        <w:rPr>
          <w:color w:val="000000"/>
        </w:rPr>
      </w:pP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3DA9D66D" w:rsidR="00211846" w:rsidRDefault="00211846" w:rsidP="00CD4BFE">
      <w:pPr>
        <w:tabs>
          <w:tab w:val="left" w:pos="567"/>
          <w:tab w:val="left" w:pos="709"/>
        </w:tabs>
        <w:jc w:val="both"/>
      </w:pPr>
      <w:r w:rsidRPr="001F0F11">
        <w:t>Objektiga on võimalik tutvuda:</w:t>
      </w:r>
      <w:r>
        <w:t xml:space="preserve"> </w:t>
      </w:r>
      <w:r w:rsidR="004C674D">
        <w:t xml:space="preserve">metsataristuspetsialist </w:t>
      </w:r>
      <w:r w:rsidR="005D0181" w:rsidRPr="00125F24">
        <w:t xml:space="preserve">Rein Kilgi, tel: 5073440, e-mail: </w:t>
      </w:r>
      <w:hyperlink r:id="rId8" w:history="1">
        <w:r w:rsidR="005D0181" w:rsidRPr="00A41F7B">
          <w:rPr>
            <w:rStyle w:val="Hperlink"/>
          </w:rPr>
          <w:t>rein.kilgi@rmk.ee</w:t>
        </w:r>
      </w:hyperlink>
      <w:r w:rsidR="004C674D">
        <w:t>.</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75BEFCB5" w:rsidR="00790542" w:rsidRDefault="00E278BD" w:rsidP="001E7EAA">
      <w:pPr>
        <w:tabs>
          <w:tab w:val="left" w:pos="567"/>
          <w:tab w:val="left" w:pos="709"/>
        </w:tabs>
        <w:jc w:val="both"/>
      </w:pPr>
      <w:r w:rsidRPr="00EB2D4B">
        <w:t xml:space="preserve">Töövõtja annab Tellijale valmis Töö lõplikult üle </w:t>
      </w:r>
      <w:r w:rsidR="00797877" w:rsidRPr="000C72D5">
        <w:rPr>
          <w:b/>
          <w:bCs/>
        </w:rPr>
        <w:t xml:space="preserve">hiljemalt </w:t>
      </w:r>
      <w:r w:rsidR="00CC4877" w:rsidRPr="000C72D5">
        <w:rPr>
          <w:b/>
          <w:bCs/>
        </w:rPr>
        <w:t>1.09.202</w:t>
      </w:r>
      <w:r w:rsidR="00C61F47" w:rsidRPr="000C72D5">
        <w:rPr>
          <w:b/>
          <w:bCs/>
        </w:rPr>
        <w:t>6</w:t>
      </w:r>
      <w:r w:rsidR="00CC4877" w:rsidRPr="000C72D5">
        <w:rPr>
          <w:b/>
          <w:bCs/>
        </w:rPr>
        <w:t>.a.</w:t>
      </w:r>
      <w:r w:rsidR="00CC4877">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C61F47">
        <w:t>6</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0C72D5" w:rsidRDefault="00664C0C" w:rsidP="00297211">
      <w:pPr>
        <w:pStyle w:val="Pealkiri2"/>
        <w:numPr>
          <w:ilvl w:val="0"/>
          <w:numId w:val="0"/>
        </w:numPr>
        <w:ind w:left="576" w:hanging="576"/>
        <w:jc w:val="both"/>
        <w:rPr>
          <w:rFonts w:ascii="Times New Roman" w:hAnsi="Times New Roman" w:cs="Times New Roman"/>
          <w:i w:val="0"/>
          <w:iCs w:val="0"/>
          <w:sz w:val="24"/>
          <w:szCs w:val="24"/>
        </w:rPr>
      </w:pPr>
      <w:r w:rsidRPr="000C72D5">
        <w:rPr>
          <w:rFonts w:ascii="Times New Roman" w:hAnsi="Times New Roman" w:cs="Times New Roman"/>
          <w:i w:val="0"/>
          <w:iCs w:val="0"/>
          <w:sz w:val="24"/>
          <w:szCs w:val="24"/>
        </w:rPr>
        <w:t>Hanke tehniline kirjeldus</w:t>
      </w:r>
    </w:p>
    <w:p w14:paraId="4D33C039" w14:textId="3B3366CB" w:rsidR="007E11D1" w:rsidRPr="00BB3A90" w:rsidRDefault="00947D7D" w:rsidP="001C7EB4">
      <w:pPr>
        <w:suppressAutoHyphens w:val="0"/>
        <w:autoSpaceDE w:val="0"/>
        <w:autoSpaceDN w:val="0"/>
        <w:adjustRightInd w:val="0"/>
        <w:jc w:val="both"/>
        <w:rPr>
          <w:rFonts w:eastAsia="Calibri"/>
          <w:bCs/>
          <w:lang w:eastAsia="en-US"/>
        </w:rPr>
      </w:pPr>
      <w:bookmarkStart w:id="1" w:name="_Hlk212718454"/>
      <w:r>
        <w:rPr>
          <w:rFonts w:eastAsia="Calibri"/>
          <w:bCs/>
          <w:lang w:eastAsia="en-US"/>
        </w:rPr>
        <w:t>Puhkemaja</w:t>
      </w:r>
      <w:r w:rsidR="00C26B35">
        <w:rPr>
          <w:rFonts w:eastAsia="Calibri"/>
          <w:bCs/>
          <w:lang w:eastAsia="en-US"/>
        </w:rPr>
        <w:t xml:space="preserve"> tee (</w:t>
      </w:r>
      <w:r w:rsidR="004E26C5">
        <w:rPr>
          <w:rFonts w:eastAsia="Calibri"/>
          <w:bCs/>
          <w:lang w:eastAsia="en-US"/>
        </w:rPr>
        <w:t>0,88</w:t>
      </w:r>
      <w:r w:rsidR="00C26B35">
        <w:rPr>
          <w:rFonts w:eastAsia="Calibri"/>
          <w:bCs/>
          <w:lang w:eastAsia="en-US"/>
        </w:rPr>
        <w:t xml:space="preserve"> km)</w:t>
      </w:r>
      <w:r w:rsidR="004E26C5">
        <w:rPr>
          <w:rFonts w:eastAsia="Calibri"/>
          <w:bCs/>
          <w:lang w:eastAsia="en-US"/>
        </w:rPr>
        <w:t xml:space="preserve">, </w:t>
      </w:r>
      <w:r w:rsidR="004E26C5" w:rsidRPr="004E26C5">
        <w:rPr>
          <w:rFonts w:eastAsia="Calibri"/>
          <w:bCs/>
          <w:lang w:eastAsia="en-US"/>
        </w:rPr>
        <w:t>Toolamaa</w:t>
      </w:r>
      <w:r w:rsidR="004E26C5">
        <w:rPr>
          <w:rFonts w:eastAsia="Calibri"/>
          <w:bCs/>
          <w:lang w:eastAsia="en-US"/>
        </w:rPr>
        <w:t xml:space="preserve"> – Saareküla tee (0,84 km)</w:t>
      </w:r>
      <w:r w:rsidR="00F17436">
        <w:rPr>
          <w:rFonts w:eastAsia="Calibri"/>
          <w:bCs/>
          <w:lang w:eastAsia="en-US"/>
        </w:rPr>
        <w:t xml:space="preserve"> ja</w:t>
      </w:r>
      <w:r w:rsidR="004E26C5">
        <w:rPr>
          <w:rFonts w:eastAsia="Calibri"/>
          <w:bCs/>
          <w:lang w:eastAsia="en-US"/>
        </w:rPr>
        <w:t xml:space="preserve"> </w:t>
      </w:r>
      <w:proofErr w:type="spellStart"/>
      <w:r w:rsidR="004E26C5">
        <w:rPr>
          <w:rFonts w:eastAsia="Calibri"/>
          <w:bCs/>
          <w:lang w:eastAsia="en-US"/>
        </w:rPr>
        <w:t>Puustaniidu</w:t>
      </w:r>
      <w:proofErr w:type="spellEnd"/>
      <w:r w:rsidR="004E26C5">
        <w:rPr>
          <w:rFonts w:eastAsia="Calibri"/>
          <w:bCs/>
          <w:lang w:eastAsia="en-US"/>
        </w:rPr>
        <w:t xml:space="preserve"> tee (0,51 km)</w:t>
      </w:r>
      <w:bookmarkEnd w:id="1"/>
      <w:r w:rsidR="008E33B5" w:rsidRPr="004A1DBE">
        <w:rPr>
          <w:rFonts w:eastAsia="Calibri"/>
          <w:bCs/>
          <w:lang w:eastAsia="en-US"/>
        </w:rPr>
        <w:t xml:space="preserve">, </w:t>
      </w:r>
      <w:r w:rsidR="008E33B5" w:rsidRPr="002606C6">
        <w:rPr>
          <w:rFonts w:eastAsia="Calibri"/>
          <w:bCs/>
          <w:lang w:eastAsia="en-US"/>
        </w:rPr>
        <w:t>mis asu</w:t>
      </w:r>
      <w:r w:rsidR="00AB0F4D" w:rsidRPr="002606C6">
        <w:rPr>
          <w:rFonts w:eastAsia="Calibri"/>
          <w:bCs/>
          <w:lang w:eastAsia="en-US"/>
        </w:rPr>
        <w:t>vad</w:t>
      </w:r>
      <w:r w:rsidR="00B22FAE" w:rsidRPr="002606C6">
        <w:rPr>
          <w:rFonts w:eastAsia="Calibri"/>
          <w:bCs/>
          <w:lang w:eastAsia="en-US"/>
        </w:rPr>
        <w:t xml:space="preserve"> </w:t>
      </w:r>
      <w:r w:rsidR="00E943EE" w:rsidRPr="002606C6">
        <w:rPr>
          <w:rFonts w:eastAsia="Calibri"/>
          <w:bCs/>
          <w:lang w:eastAsia="en-US"/>
        </w:rPr>
        <w:t>Saareküla ja Toolamaa</w:t>
      </w:r>
      <w:r w:rsidR="00C26B35" w:rsidRPr="002606C6">
        <w:rPr>
          <w:rFonts w:eastAsia="Calibri"/>
          <w:bCs/>
          <w:lang w:eastAsia="en-US"/>
        </w:rPr>
        <w:t xml:space="preserve"> </w:t>
      </w:r>
      <w:r w:rsidR="00FB4D0F" w:rsidRPr="002606C6">
        <w:rPr>
          <w:rFonts w:eastAsia="Calibri"/>
          <w:bCs/>
          <w:lang w:eastAsia="en-US"/>
        </w:rPr>
        <w:t>külas</w:t>
      </w:r>
      <w:r w:rsidR="00801CD7" w:rsidRPr="002606C6">
        <w:rPr>
          <w:rFonts w:eastAsia="Calibri"/>
          <w:bCs/>
          <w:lang w:eastAsia="en-US"/>
        </w:rPr>
        <w:t>,</w:t>
      </w:r>
      <w:r w:rsidR="00FB4D0F" w:rsidRPr="002606C6">
        <w:rPr>
          <w:rFonts w:eastAsia="Calibri"/>
          <w:bCs/>
          <w:lang w:eastAsia="en-US"/>
        </w:rPr>
        <w:t xml:space="preserve"> </w:t>
      </w:r>
      <w:r w:rsidR="00697763" w:rsidRPr="002606C6">
        <w:rPr>
          <w:rFonts w:eastAsia="Calibri"/>
          <w:bCs/>
          <w:lang w:eastAsia="en-US"/>
        </w:rPr>
        <w:t>Räpina</w:t>
      </w:r>
      <w:r w:rsidR="00FB4D0F" w:rsidRPr="002606C6">
        <w:rPr>
          <w:rFonts w:eastAsia="Calibri"/>
          <w:bCs/>
          <w:lang w:eastAsia="en-US"/>
        </w:rPr>
        <w:t xml:space="preserve"> vallas</w:t>
      </w:r>
      <w:r w:rsidR="00697763" w:rsidRPr="002606C6">
        <w:rPr>
          <w:rFonts w:eastAsia="Calibri"/>
          <w:bCs/>
          <w:lang w:eastAsia="en-US"/>
        </w:rPr>
        <w:t xml:space="preserve"> ning </w:t>
      </w:r>
      <w:proofErr w:type="spellStart"/>
      <w:r w:rsidR="00697763" w:rsidRPr="002606C6">
        <w:rPr>
          <w:rFonts w:eastAsia="Calibri"/>
          <w:bCs/>
          <w:lang w:eastAsia="en-US"/>
        </w:rPr>
        <w:t>Säkna</w:t>
      </w:r>
      <w:proofErr w:type="spellEnd"/>
      <w:r w:rsidR="00697763" w:rsidRPr="002606C6">
        <w:rPr>
          <w:rFonts w:eastAsia="Calibri"/>
          <w:bCs/>
          <w:lang w:eastAsia="en-US"/>
        </w:rPr>
        <w:t xml:space="preserve"> külas Põlva vallas</w:t>
      </w:r>
      <w:r w:rsidR="008A62CF" w:rsidRPr="002606C6">
        <w:rPr>
          <w:rFonts w:eastAsia="Calibri"/>
          <w:bCs/>
          <w:lang w:eastAsia="en-US"/>
        </w:rPr>
        <w:t xml:space="preserve">, Põlva </w:t>
      </w:r>
      <w:r w:rsidR="00FB4D0F" w:rsidRPr="00BB3A90">
        <w:rPr>
          <w:rFonts w:eastAsia="Calibri"/>
          <w:bCs/>
          <w:lang w:eastAsia="en-US"/>
        </w:rPr>
        <w:t>maakonnas</w:t>
      </w:r>
      <w:r w:rsidR="00481FFA" w:rsidRPr="00BB3A90">
        <w:rPr>
          <w:rFonts w:eastAsia="Calibri"/>
          <w:bCs/>
          <w:lang w:eastAsia="en-US"/>
        </w:rPr>
        <w:t>.</w:t>
      </w:r>
    </w:p>
    <w:p w14:paraId="3D3BDDB7" w14:textId="2CE6E3C3" w:rsidR="00582F54" w:rsidRPr="00BB3A90" w:rsidRDefault="00100BEF" w:rsidP="00100BEF">
      <w:pPr>
        <w:suppressAutoHyphens w:val="0"/>
        <w:autoSpaceDE w:val="0"/>
        <w:autoSpaceDN w:val="0"/>
        <w:adjustRightInd w:val="0"/>
        <w:jc w:val="both"/>
        <w:rPr>
          <w:rFonts w:eastAsia="Calibri"/>
          <w:bCs/>
          <w:lang w:eastAsia="en-US"/>
        </w:rPr>
      </w:pPr>
      <w:r w:rsidRPr="00BB3A90">
        <w:rPr>
          <w:rFonts w:eastAsia="Calibri"/>
          <w:bCs/>
          <w:lang w:eastAsia="en-US"/>
        </w:rPr>
        <w:t xml:space="preserve">Puhkemaja teele, Toolamaa-Saareküla teele ja </w:t>
      </w:r>
      <w:proofErr w:type="spellStart"/>
      <w:r w:rsidRPr="00BB3A90">
        <w:rPr>
          <w:rFonts w:eastAsia="Calibri"/>
          <w:bCs/>
          <w:lang w:eastAsia="en-US"/>
        </w:rPr>
        <w:t>Puustaniidu</w:t>
      </w:r>
      <w:proofErr w:type="spellEnd"/>
      <w:r w:rsidRPr="00BB3A90">
        <w:rPr>
          <w:rFonts w:eastAsia="Calibri"/>
          <w:bCs/>
          <w:lang w:eastAsia="en-US"/>
        </w:rPr>
        <w:t xml:space="preserve"> teele </w:t>
      </w:r>
      <w:r w:rsidR="009A29EF" w:rsidRPr="00BB3A90">
        <w:rPr>
          <w:rFonts w:eastAsia="Calibri"/>
          <w:bCs/>
          <w:lang w:eastAsia="en-US"/>
        </w:rPr>
        <w:t xml:space="preserve">saab </w:t>
      </w:r>
      <w:r w:rsidRPr="00BB3A90">
        <w:rPr>
          <w:rFonts w:eastAsia="Calibri"/>
          <w:bCs/>
          <w:lang w:eastAsia="en-US"/>
        </w:rPr>
        <w:t xml:space="preserve"> riigitee 45 Tartu-Räpina-Värska km 56,738 tugimaanteelt</w:t>
      </w:r>
      <w:r w:rsidR="00582F54" w:rsidRPr="00BB3A90">
        <w:rPr>
          <w:rFonts w:eastAsia="Calibri"/>
          <w:bCs/>
          <w:lang w:eastAsia="en-US"/>
        </w:rPr>
        <w:t>.</w:t>
      </w:r>
    </w:p>
    <w:p w14:paraId="31E52701" w14:textId="42A81C82" w:rsidR="005A12C0" w:rsidRPr="004E2F79" w:rsidRDefault="00507251" w:rsidP="00F92AA3">
      <w:pPr>
        <w:suppressAutoHyphens w:val="0"/>
        <w:autoSpaceDE w:val="0"/>
        <w:autoSpaceDN w:val="0"/>
        <w:adjustRightInd w:val="0"/>
        <w:jc w:val="both"/>
        <w:rPr>
          <w:lang w:eastAsia="et-EE"/>
        </w:rPr>
      </w:pPr>
      <w:r w:rsidRPr="004E2F79">
        <w:rPr>
          <w:lang w:eastAsia="et-EE"/>
        </w:rPr>
        <w:t>Vajalikud raietööd on RMK pool</w:t>
      </w:r>
      <w:r w:rsidR="006E1F4C" w:rsidRPr="004E2F79">
        <w:rPr>
          <w:lang w:eastAsia="et-EE"/>
        </w:rPr>
        <w:t>t</w:t>
      </w:r>
      <w:r w:rsidRPr="004E2F79">
        <w:rPr>
          <w:lang w:eastAsia="et-EE"/>
        </w:rPr>
        <w:t xml:space="preserve"> </w:t>
      </w:r>
      <w:r w:rsidR="00CD65CB" w:rsidRPr="004E2F79">
        <w:rPr>
          <w:lang w:eastAsia="et-EE"/>
        </w:rPr>
        <w:t>tehtud</w:t>
      </w:r>
      <w:r w:rsidR="006A49B4">
        <w:rPr>
          <w:lang w:eastAsia="et-EE"/>
        </w:rPr>
        <w:t>.</w:t>
      </w:r>
      <w:r w:rsidR="004E2F79" w:rsidRPr="004E2F79">
        <w:rPr>
          <w:lang w:eastAsia="et-EE"/>
        </w:rPr>
        <w:t xml:space="preserve"> </w:t>
      </w:r>
      <w:r w:rsidR="0051785D" w:rsidRPr="004E2F79">
        <w:rPr>
          <w:lang w:eastAsia="et-EE"/>
        </w:rPr>
        <w:t>Ehitaja teostab vajalike ja segavate puude ja põõsast</w:t>
      </w:r>
      <w:r w:rsidR="001B4A62" w:rsidRPr="004E2F79">
        <w:rPr>
          <w:lang w:eastAsia="et-EE"/>
        </w:rPr>
        <w:t xml:space="preserve">e raie ja kokkuveo. </w:t>
      </w:r>
      <w:r w:rsidR="001049B5" w:rsidRPr="004E2F79">
        <w:rPr>
          <w:lang w:eastAsia="et-EE"/>
        </w:rPr>
        <w:t xml:space="preserve">Raie käigus tuleb teha raiutavatest puudest etteantud sortimenti, see kokku vedada ja ladustada etteantud kohta. </w:t>
      </w:r>
    </w:p>
    <w:p w14:paraId="3E35A3F8" w14:textId="1708F257" w:rsidR="00911D41" w:rsidRDefault="0089129C" w:rsidP="00B303F1">
      <w:pPr>
        <w:suppressAutoHyphens w:val="0"/>
        <w:autoSpaceDE w:val="0"/>
        <w:autoSpaceDN w:val="0"/>
        <w:adjustRightInd w:val="0"/>
        <w:jc w:val="both"/>
        <w:rPr>
          <w:bCs/>
        </w:rPr>
      </w:pPr>
      <w:r w:rsidRPr="00F66DD8">
        <w:rPr>
          <w:bCs/>
        </w:rPr>
        <w:t xml:space="preserve">Edasi tuleb teostada </w:t>
      </w:r>
      <w:r w:rsidR="009166AD" w:rsidRPr="00F66DD8">
        <w:rPr>
          <w:bCs/>
        </w:rPr>
        <w:t>kändude juurimine</w:t>
      </w:r>
      <w:r w:rsidR="0028190D" w:rsidRPr="00F66DD8">
        <w:rPr>
          <w:bCs/>
        </w:rPr>
        <w:t xml:space="preserve"> (</w:t>
      </w:r>
      <w:r w:rsidR="00262A08" w:rsidRPr="00F66DD8">
        <w:rPr>
          <w:bCs/>
        </w:rPr>
        <w:t>1,22</w:t>
      </w:r>
      <w:r w:rsidR="0028190D" w:rsidRPr="00F66DD8">
        <w:rPr>
          <w:bCs/>
        </w:rPr>
        <w:t xml:space="preserve"> ha)</w:t>
      </w:r>
      <w:r w:rsidR="00040158" w:rsidRPr="00F66DD8">
        <w:rPr>
          <w:bCs/>
        </w:rPr>
        <w:t xml:space="preserve">. </w:t>
      </w:r>
      <w:r w:rsidR="00BB55D0" w:rsidRPr="00F66DD8">
        <w:rPr>
          <w:bCs/>
        </w:rPr>
        <w:t xml:space="preserve">Kännud juuritakse </w:t>
      </w:r>
      <w:r w:rsidR="006E235F" w:rsidRPr="00F66DD8">
        <w:rPr>
          <w:bCs/>
        </w:rPr>
        <w:t xml:space="preserve">teede puhul </w:t>
      </w:r>
      <w:r w:rsidR="00BB55D0" w:rsidRPr="00F66DD8">
        <w:rPr>
          <w:bCs/>
        </w:rPr>
        <w:t>kogu teetrassi laiuse ulatuses</w:t>
      </w:r>
      <w:r w:rsidR="00A14104" w:rsidRPr="00F66DD8">
        <w:rPr>
          <w:bCs/>
        </w:rPr>
        <w:t xml:space="preserve"> ja </w:t>
      </w:r>
      <w:r w:rsidR="00953368" w:rsidRPr="00F66DD8">
        <w:rPr>
          <w:bCs/>
        </w:rPr>
        <w:t>koondatakse hunnikutesse</w:t>
      </w:r>
      <w:r w:rsidR="00230147" w:rsidRPr="00F66DD8">
        <w:rPr>
          <w:bCs/>
        </w:rPr>
        <w:t xml:space="preserve">. </w:t>
      </w:r>
      <w:r w:rsidR="00020020" w:rsidRPr="00F66DD8">
        <w:rPr>
          <w:bCs/>
        </w:rPr>
        <w:t>Võsaga kaetud aladel töödeldakse kraavi nõlva võimalusel freesimise teel.</w:t>
      </w:r>
      <w:r w:rsidR="006266B3" w:rsidRPr="00F66DD8">
        <w:rPr>
          <w:bCs/>
        </w:rPr>
        <w:t xml:space="preserve"> </w:t>
      </w:r>
      <w:r w:rsidR="00D34133" w:rsidRPr="00F66DD8">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F66DD8">
        <w:rPr>
          <w:bCs/>
        </w:rPr>
        <w:t>Juuritud känn</w:t>
      </w:r>
      <w:r w:rsidR="00330E2F" w:rsidRPr="00F66DD8">
        <w:rPr>
          <w:bCs/>
        </w:rPr>
        <w:t>ud ja väljatulnud kivid</w:t>
      </w:r>
      <w:r w:rsidR="00BC2995" w:rsidRPr="00F66DD8">
        <w:rPr>
          <w:bCs/>
        </w:rPr>
        <w:t xml:space="preserve"> </w:t>
      </w:r>
      <w:r w:rsidR="00330E2F" w:rsidRPr="00F66DD8">
        <w:rPr>
          <w:bCs/>
        </w:rPr>
        <w:t>tuleb paigutada trassi äärde nii, et ei tekiks katkematut valli, vahe tuleb jätta iga 25m tagant.</w:t>
      </w:r>
      <w:r w:rsidR="00CA6293" w:rsidRPr="00F66DD8">
        <w:rPr>
          <w:bCs/>
        </w:rPr>
        <w:t xml:space="preserve"> </w:t>
      </w:r>
      <w:r w:rsidR="00EA5E7E" w:rsidRPr="00F66DD8">
        <w:rPr>
          <w:bCs/>
        </w:rPr>
        <w:t>Kraavide kaeve pinnast ja se</w:t>
      </w:r>
      <w:r w:rsidR="00CA6293" w:rsidRPr="00F66DD8">
        <w:rPr>
          <w:bCs/>
        </w:rPr>
        <w:t xml:space="preserve">tte võib paigutada ka olemasoleva mulde taha, kuid see peab jääma sellest madalamale. </w:t>
      </w:r>
      <w:r w:rsidR="005E40A4" w:rsidRPr="00F66DD8">
        <w:rPr>
          <w:bCs/>
        </w:rPr>
        <w:t>Nõva</w:t>
      </w:r>
      <w:r w:rsidR="009166AD" w:rsidRPr="00F66DD8">
        <w:rPr>
          <w:bCs/>
        </w:rPr>
        <w:t xml:space="preserve"> teepoolsed perved peavad olema töödeldud </w:t>
      </w:r>
      <w:r w:rsidR="009166AD" w:rsidRPr="00F66DD8">
        <w:rPr>
          <w:bCs/>
        </w:rPr>
        <w:lastRenderedPageBreak/>
        <w:t>tasemel, mis võimaldab mehhaniseeritud hooldust.</w:t>
      </w:r>
      <w:r w:rsidR="006A26B2" w:rsidRPr="006A26B2">
        <w:t xml:space="preserve"> </w:t>
      </w:r>
      <w:r w:rsidR="006A26B2" w:rsidRPr="006A26B2">
        <w:rPr>
          <w:bCs/>
        </w:rPr>
        <w:t xml:space="preserve">Uued kraavid / nõvad </w:t>
      </w:r>
      <w:r w:rsidR="00C10642">
        <w:rPr>
          <w:bCs/>
        </w:rPr>
        <w:t>r</w:t>
      </w:r>
      <w:r w:rsidR="006A26B2">
        <w:rPr>
          <w:bCs/>
        </w:rPr>
        <w:t>ajatakse</w:t>
      </w:r>
      <w:r w:rsidR="006A26B2" w:rsidRPr="006A26B2">
        <w:rPr>
          <w:bCs/>
        </w:rPr>
        <w:t xml:space="preserve"> nõlvusega 1,5</w:t>
      </w:r>
      <w:r w:rsidR="00C10642">
        <w:rPr>
          <w:bCs/>
        </w:rPr>
        <w:t>.</w:t>
      </w:r>
    </w:p>
    <w:p w14:paraId="7B8EE454" w14:textId="51E0D20D" w:rsidR="008E6D7F" w:rsidRPr="00AD49BC" w:rsidRDefault="008E6D7F" w:rsidP="008E6D7F">
      <w:pPr>
        <w:suppressAutoHyphens w:val="0"/>
        <w:autoSpaceDE w:val="0"/>
        <w:autoSpaceDN w:val="0"/>
        <w:adjustRightInd w:val="0"/>
        <w:jc w:val="both"/>
      </w:pPr>
      <w:r w:rsidRPr="005123F8">
        <w:rPr>
          <w:bCs/>
          <w:lang w:eastAsia="et-EE"/>
        </w:rPr>
        <w:t xml:space="preserve">Plasttruubid rajatakse läbimõõduga </w:t>
      </w:r>
      <w:r>
        <w:rPr>
          <w:bCs/>
          <w:lang w:eastAsia="et-EE"/>
        </w:rPr>
        <w:t>3</w:t>
      </w:r>
      <w:r w:rsidRPr="005123F8">
        <w:rPr>
          <w:bCs/>
          <w:lang w:eastAsia="et-EE"/>
        </w:rPr>
        <w:t xml:space="preserve">0 cm kuni </w:t>
      </w:r>
      <w:r>
        <w:rPr>
          <w:bCs/>
          <w:lang w:eastAsia="et-EE"/>
        </w:rPr>
        <w:t>5</w:t>
      </w:r>
      <w:r w:rsidRPr="005123F8">
        <w:rPr>
          <w:bCs/>
          <w:lang w:eastAsia="et-EE"/>
        </w:rPr>
        <w:t xml:space="preserve">0 cm. </w:t>
      </w:r>
      <w:r w:rsidRPr="005123F8">
        <w:rPr>
          <w:bCs/>
        </w:rPr>
        <w:t>Plasttruubitorud peavad vastama ringjäikusele SN8, ISO 9969 ja olema seest siledaseinalised. Uute truupide vähim piki kalle peab olema 1%. Truupide nõutav eluiga peab olema 50a. Truubitorude maksimaalne paigaldusjärgne lubatud deformatsioon on 6%.</w:t>
      </w:r>
      <w:r w:rsidRPr="005123F8">
        <w:t xml:space="preserve"> </w:t>
      </w:r>
      <w:r w:rsidRPr="005123F8">
        <w:rPr>
          <w:bCs/>
        </w:rPr>
        <w:t>Truupide paigaldamisel lähtuda maaparandusrajatiste tüüpjoonistest (2013).</w:t>
      </w:r>
      <w:r w:rsidRPr="005123F8">
        <w:t xml:space="preserve"> Truubitorud tuleb paigaldada vähemalt 15 cm liivalusele. Kinniaetav kaevik tuleb toru ümber korralikult 15-30 cm kihtidena tihendada. Truupide ehitamisel minimaalne mineraalse pinnase täitekihi paksus truubitoru peal olema Ø </w:t>
      </w:r>
      <w:r>
        <w:t>40-</w:t>
      </w:r>
      <w:r w:rsidRPr="005123F8">
        <w:t>50 cm plasttruubil vähemalt 0,5 m</w:t>
      </w:r>
      <w:r w:rsidRPr="00AD49BC">
        <w:t>.</w:t>
      </w:r>
    </w:p>
    <w:p w14:paraId="33DA61CD" w14:textId="477FD10D" w:rsidR="008E6D7F" w:rsidRPr="00AD49BC" w:rsidRDefault="008E6D7F" w:rsidP="008E6D7F">
      <w:pPr>
        <w:suppressAutoHyphens w:val="0"/>
        <w:autoSpaceDE w:val="0"/>
        <w:autoSpaceDN w:val="0"/>
        <w:adjustRightInd w:val="0"/>
        <w:jc w:val="both"/>
      </w:pPr>
      <w:bookmarkStart w:id="2" w:name="_Hlk120101388"/>
      <w:r w:rsidRPr="00AD49BC">
        <w:rPr>
          <w:bCs/>
        </w:rPr>
        <w:t xml:space="preserve">Kõikidele 40sm ja 50sm truupidele on ette nähtud ehitada otsakutele kindlustised </w:t>
      </w:r>
      <w:bookmarkEnd w:id="2"/>
      <w:r w:rsidRPr="00AD49BC">
        <w:rPr>
          <w:bCs/>
        </w:rPr>
        <w:t xml:space="preserve">mattotsakutena tüüpotsakutega: MAO. Truupide mattotsakud, tüüp MAO, tuleb ehitada vastavalt kogumikule „Maaparandusrajatiste tüüpjoonised“ (Tallinn 2013) joonis 3.1-1 kuni 3.1-2. Otsakute rajamiseks truupidele tuleb kasutada nõlvust 1:1,5. </w:t>
      </w:r>
      <w:r w:rsidR="00485978">
        <w:rPr>
          <w:bCs/>
        </w:rPr>
        <w:t xml:space="preserve">Transpordiameti mahasõidu </w:t>
      </w:r>
      <w:r w:rsidR="001F5C37">
        <w:rPr>
          <w:bCs/>
        </w:rPr>
        <w:t>alla rajatavatele truupidele</w:t>
      </w:r>
      <w:r w:rsidRPr="00AD49BC">
        <w:rPr>
          <w:bCs/>
        </w:rPr>
        <w:t xml:space="preserve"> on ette nähtud ehitada otsakutele kindlustised kiviotsak KOK. Otsakute rajamiseks truupidele tuleb kasutada nõlvust 1:1,5 ning järgida vastavaid tüüpjooniseid väljaandest „Maaparandusrajatiste tüüpjoonised“ (Tallinn 2019). </w:t>
      </w:r>
      <w:r w:rsidRPr="00AD49BC">
        <w:t xml:space="preserve">KOK tüüpi otsakute ehitamisel tuleb kivikindlustuse alune kraavi nõlv süvistada, et peale kindlustuse ehitamist kindlustus ja nõlv oleksid ühes tasapinnas. KOK otsakute rajamisel ei kasutata geotekstiili kivide all. </w:t>
      </w:r>
      <w:bookmarkStart w:id="3" w:name="_Hlk113011941"/>
      <w:r w:rsidRPr="00AD49BC">
        <w:t>Otsakute ja nõlvade kindlustamisel võib kasutada hüdrokülvi, kuid see peab olema teostatud 50 päeva enne ehituse lõpptähtaega ja ehituse üle andes peab otsakul/kindlustusel kasvama ühtlane elujõuline haljastus.</w:t>
      </w:r>
      <w:bookmarkEnd w:id="3"/>
    </w:p>
    <w:p w14:paraId="5BE6D5E7" w14:textId="77777777" w:rsidR="008E6D7F" w:rsidRPr="00CD6F2F" w:rsidRDefault="008E6D7F" w:rsidP="008E6D7F">
      <w:pPr>
        <w:suppressAutoHyphens w:val="0"/>
        <w:autoSpaceDE w:val="0"/>
        <w:autoSpaceDN w:val="0"/>
        <w:adjustRightInd w:val="0"/>
        <w:jc w:val="both"/>
      </w:pPr>
      <w:r w:rsidRPr="00B97084">
        <w:rPr>
          <w:b/>
          <w:bCs/>
          <w:highlight w:val="yellow"/>
        </w:rPr>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r w:rsidRPr="00B97084">
        <w:rPr>
          <w:b/>
          <w:bCs/>
          <w:highlight w:val="yellow"/>
        </w:rPr>
        <w:t xml:space="preserve">lagunematud materjalid on keelatud). Nõuetekohase haljastuse puudumisel tuleb truubi otsak rajada kookosmatiga, 100% kookoskiududest (350 g/m2) ja mille 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lagunematu</w:t>
      </w:r>
      <w:r>
        <w:rPr>
          <w:b/>
          <w:bCs/>
          <w:highlight w:val="yellow"/>
        </w:rPr>
        <w:t>test</w:t>
      </w:r>
      <w:r w:rsidRPr="0001247E">
        <w:rPr>
          <w:b/>
          <w:bCs/>
          <w:highlight w:val="yellow"/>
        </w:rPr>
        <w:t xml:space="preserve"> materjali</w:t>
      </w:r>
      <w:r>
        <w:rPr>
          <w:b/>
          <w:bCs/>
          <w:highlight w:val="yellow"/>
        </w:rPr>
        <w:t>dest</w:t>
      </w:r>
      <w:r w:rsidRPr="0001247E">
        <w:rPr>
          <w:b/>
          <w:bCs/>
          <w:highlight w:val="yellow"/>
        </w:rPr>
        <w:t xml:space="preserve"> sidusnöörid/võrgud on keelatud.</w:t>
      </w:r>
      <w:r w:rsidRPr="00CD6F2F">
        <w:t xml:space="preserve">  </w:t>
      </w:r>
    </w:p>
    <w:p w14:paraId="41A8F65B" w14:textId="77777777" w:rsidR="008E6D7F" w:rsidRPr="00AD49BC" w:rsidRDefault="008E6D7F" w:rsidP="008E6D7F">
      <w:pPr>
        <w:suppressAutoHyphens w:val="0"/>
        <w:autoSpaceDE w:val="0"/>
        <w:autoSpaceDN w:val="0"/>
        <w:adjustRightInd w:val="0"/>
        <w:jc w:val="both"/>
      </w:pPr>
      <w:r w:rsidRPr="00AD49BC">
        <w:t>Välja kaevatud vanad r/b truubitorud tuleb rekonstrueeritavalt alalt ära vedada ja utiliseerida.</w:t>
      </w:r>
    </w:p>
    <w:p w14:paraId="75BAE4AA" w14:textId="3C1D7E8F" w:rsidR="00911D41" w:rsidRDefault="00911D41" w:rsidP="00911D41">
      <w:pPr>
        <w:suppressAutoHyphens w:val="0"/>
        <w:autoSpaceDE w:val="0"/>
        <w:autoSpaceDN w:val="0"/>
        <w:adjustRightInd w:val="0"/>
        <w:jc w:val="both"/>
      </w:pPr>
      <w:r w:rsidRPr="008B7851">
        <w:rPr>
          <w:b/>
          <w:bCs/>
        </w:rPr>
        <w:t>Puhkemaja tee (0,88 km)</w:t>
      </w:r>
      <w:r>
        <w:t xml:space="preserve"> </w:t>
      </w:r>
      <w:r w:rsidR="00F53642">
        <w:t>rekonstrueeri</w:t>
      </w:r>
      <w:r>
        <w:t>tav teelõik algab Puhkemaja tee ja Toolamaa-Saareküla tee ristumisel ja lõpeb puhkemaja juures. Tagasipööramis</w:t>
      </w:r>
      <w:r w:rsidR="00F53642">
        <w:t>e</w:t>
      </w:r>
      <w:r>
        <w:t>koht on ettenähtud ristumiskohal Turbasuu teega.</w:t>
      </w:r>
    </w:p>
    <w:p w14:paraId="143C4C32" w14:textId="31C7F5CF" w:rsidR="008E69BE" w:rsidRPr="00160380" w:rsidRDefault="008E69BE" w:rsidP="008E69BE">
      <w:pPr>
        <w:suppressAutoHyphens w:val="0"/>
        <w:autoSpaceDE w:val="0"/>
        <w:autoSpaceDN w:val="0"/>
        <w:adjustRightInd w:val="0"/>
        <w:jc w:val="both"/>
      </w:pPr>
      <w:r>
        <w:t>Puhkemaja tee rekonstrueeritava katte pealt</w:t>
      </w:r>
      <w:r w:rsidR="00390064">
        <w:t xml:space="preserve"> </w:t>
      </w:r>
      <w:r>
        <w:t xml:space="preserve">laius on 4,0 m, põikkalle 3,5%. Ehitatav teelõik algab Puhkemaja tee ja Toolamaa-Saareküla tee ristumisel ja lõpeb puhkemaja juures. Tee ääres olemasolevad veejuhtmed uuendatakse ning ehitatakse uued teekraavid ja nõvad. Kinnistutele ning teistele teedele ligipääsu saavutamiseks on ette nähtud rajada mahasõidukohad M3 – 1 tk (A=4,5m, R=10m, L=10m),  M5 – 5 tk (A=4,5m, R=5m, L=10m), R-T- teede T-kujuline ristmik – </w:t>
      </w:r>
      <w:r w:rsidRPr="00160380">
        <w:t>1 tk ja TP-T- T-kujuline tagasipööramise koht – 1 tk.</w:t>
      </w:r>
      <w:r w:rsidR="009039C6" w:rsidRPr="00160380">
        <w:t xml:space="preserve"> Tee rajatised on ette nähtud rajada tuginedes Põllumajandusministeeriumi trükisele “Maaparandusrajatiste tüüpjoonised” (Tallinn 2013 ja 2019).</w:t>
      </w:r>
    </w:p>
    <w:p w14:paraId="27427E06" w14:textId="442DD45E" w:rsidR="008E69BE" w:rsidRDefault="00EE42FD" w:rsidP="008E69BE">
      <w:pPr>
        <w:suppressAutoHyphens w:val="0"/>
        <w:autoSpaceDE w:val="0"/>
        <w:autoSpaceDN w:val="0"/>
        <w:adjustRightInd w:val="0"/>
        <w:jc w:val="both"/>
      </w:pPr>
      <w:r w:rsidRPr="00160380">
        <w:t>Teekatendiks rajatakse pealt laiusega 4,0m – 10Pr.Kr.pos.6 + 20Sort.Kr.pos.4 + geotekstiil (Deklareeritud tõmbetugevus MD/CMD ≥20 kN/m, 5,0 m lai, mittekootud). Teerajatiste katend rajatakse analoogselt teega kuid laiusega 4,5m.</w:t>
      </w:r>
      <w:r w:rsidR="008E69BE">
        <w:t xml:space="preserve"> </w:t>
      </w:r>
    </w:p>
    <w:p w14:paraId="1DE33709" w14:textId="0220DBE5" w:rsidR="00911D41" w:rsidRDefault="00911D41" w:rsidP="00911D41">
      <w:pPr>
        <w:suppressAutoHyphens w:val="0"/>
        <w:autoSpaceDE w:val="0"/>
        <w:autoSpaceDN w:val="0"/>
        <w:adjustRightInd w:val="0"/>
        <w:jc w:val="both"/>
      </w:pPr>
      <w:r w:rsidRPr="008B7851">
        <w:rPr>
          <w:b/>
          <w:bCs/>
        </w:rPr>
        <w:t>Toolamaa-Saareküla tee (0,84 km)</w:t>
      </w:r>
      <w:r>
        <w:t xml:space="preserve"> </w:t>
      </w:r>
      <w:r w:rsidR="00F53642">
        <w:t>rekonstrueeritav</w:t>
      </w:r>
      <w:r>
        <w:t xml:space="preserve"> teelõik algab Toolamaa-Saareküla tee ja </w:t>
      </w:r>
      <w:proofErr w:type="spellStart"/>
      <w:r>
        <w:t>Puustaniidu</w:t>
      </w:r>
      <w:proofErr w:type="spellEnd"/>
      <w:r>
        <w:t xml:space="preserve"> tee ristumisel ja lõpeb Puhkemaja tee ja Toolamaa-Saareküla tee ristumisel. </w:t>
      </w:r>
    </w:p>
    <w:p w14:paraId="1ADF9EFB" w14:textId="5319566A" w:rsidR="00160380" w:rsidRPr="004F24BB" w:rsidRDefault="00160380" w:rsidP="00911D41">
      <w:pPr>
        <w:suppressAutoHyphens w:val="0"/>
        <w:autoSpaceDE w:val="0"/>
        <w:autoSpaceDN w:val="0"/>
        <w:adjustRightInd w:val="0"/>
        <w:jc w:val="both"/>
      </w:pPr>
      <w:r w:rsidRPr="00160380">
        <w:lastRenderedPageBreak/>
        <w:t>Toolamaa-Saareküla tee rekonstrueeritava tee</w:t>
      </w:r>
      <w:r w:rsidR="00FD6607">
        <w:t>katte</w:t>
      </w:r>
      <w:r w:rsidRPr="00160380">
        <w:t xml:space="preserve"> pealt</w:t>
      </w:r>
      <w:r w:rsidR="00FD6607">
        <w:t xml:space="preserve"> </w:t>
      </w:r>
      <w:r w:rsidRPr="00160380">
        <w:t xml:space="preserve">laius </w:t>
      </w:r>
      <w:r w:rsidR="00FD6607">
        <w:t xml:space="preserve">on </w:t>
      </w:r>
      <w:r w:rsidRPr="00160380">
        <w:t xml:space="preserve">4,5 m, põikkalle 3,5%. Ehitatav teelõik algab Toolamaa-Saareküla tee ja </w:t>
      </w:r>
      <w:proofErr w:type="spellStart"/>
      <w:r w:rsidRPr="00160380">
        <w:t>Puustaniidu</w:t>
      </w:r>
      <w:proofErr w:type="spellEnd"/>
      <w:r w:rsidRPr="00160380">
        <w:t xml:space="preserve"> tee ristumisel ja lõpeb Puhkemaja tee ja Toolamaa-Saareküla tee ristumisel. Tee ääres olemasolevad veejuhtmed uuendatakse ja hooldatakse ning ehitatakse uued teekraavid ja nõvad. Kinnistutele ning teistele teedele ligipääsu saavutamiseks on ette nähtud rajada mahasõidukohad M3 – 1 tk (A=4,5m, R=10m, </w:t>
      </w:r>
      <w:r w:rsidRPr="004F24BB">
        <w:t>L=10m),  M5 – 5 tk (A=4,5m, R=5m, L=10m) ja R-T- teede T-kujuline ristmik – 1 tk.</w:t>
      </w:r>
      <w:r w:rsidR="004F24BB" w:rsidRPr="004F24BB">
        <w:t xml:space="preserve"> Tee rajatised on ette nähtud rajada tuginedes Põllumajandusministeeriumi</w:t>
      </w:r>
      <w:r w:rsidR="004F24BB" w:rsidRPr="00AF605B">
        <w:t xml:space="preserve"> trükisele “Maaparandusrajatiste tüüpjoonised” (Tallinn 2013 ja 2019).</w:t>
      </w:r>
    </w:p>
    <w:p w14:paraId="72B39E22" w14:textId="147D073E" w:rsidR="00453909" w:rsidRDefault="00453909" w:rsidP="00911D41">
      <w:pPr>
        <w:suppressAutoHyphens w:val="0"/>
        <w:autoSpaceDE w:val="0"/>
        <w:autoSpaceDN w:val="0"/>
        <w:adjustRightInd w:val="0"/>
        <w:jc w:val="both"/>
      </w:pPr>
      <w:r w:rsidRPr="004F24BB">
        <w:t>Teekatendiks rajatakse pealt laiusega 4,</w:t>
      </w:r>
      <w:r w:rsidR="00AF605B" w:rsidRPr="004F24BB">
        <w:t>5</w:t>
      </w:r>
      <w:r w:rsidRPr="004F24BB">
        <w:t>m – 10Pr.Kr.pos.6 + 20Sort.Kr.pos.4 + geotekstiil (Deklareeritud tõmbetugevus MD/CMD ≥20 kN/m, 5,0 m lai, mittekootud). Teerajatiste katend rajatakse analoogselt teega kuid laiusega 4,5m.</w:t>
      </w:r>
      <w:r w:rsidR="00AF605B" w:rsidRPr="004F24BB">
        <w:t xml:space="preserve"> </w:t>
      </w:r>
    </w:p>
    <w:p w14:paraId="4A1D3BD9" w14:textId="77777777" w:rsidR="00784246" w:rsidRDefault="00911D41" w:rsidP="00911D41">
      <w:pPr>
        <w:suppressAutoHyphens w:val="0"/>
        <w:autoSpaceDE w:val="0"/>
        <w:autoSpaceDN w:val="0"/>
        <w:adjustRightInd w:val="0"/>
        <w:jc w:val="both"/>
      </w:pPr>
      <w:proofErr w:type="spellStart"/>
      <w:r w:rsidRPr="00B46C63">
        <w:rPr>
          <w:b/>
          <w:bCs/>
        </w:rPr>
        <w:t>Puustaniidu</w:t>
      </w:r>
      <w:proofErr w:type="spellEnd"/>
      <w:r w:rsidRPr="00B46C63">
        <w:rPr>
          <w:b/>
          <w:bCs/>
        </w:rPr>
        <w:t xml:space="preserve"> tee (0,51 km)</w:t>
      </w:r>
      <w:r>
        <w:t xml:space="preserve"> ehitatav teelõik algab riigitee 45 Tartu-Räpina-Värska km 56,738 tugimaanteelt ja lõpeb Toolamaa-Saareküla tee ja </w:t>
      </w:r>
      <w:proofErr w:type="spellStart"/>
      <w:r>
        <w:t>Puustaniidu</w:t>
      </w:r>
      <w:proofErr w:type="spellEnd"/>
      <w:r>
        <w:t xml:space="preserve"> tee ristumisel.</w:t>
      </w:r>
      <w:r w:rsidR="004F24BB" w:rsidRPr="004F24BB">
        <w:t xml:space="preserve"> </w:t>
      </w:r>
    </w:p>
    <w:p w14:paraId="30C30FB0" w14:textId="5B98E788" w:rsidR="00911D41" w:rsidRPr="004457C9" w:rsidRDefault="00784246" w:rsidP="00911D41">
      <w:pPr>
        <w:suppressAutoHyphens w:val="0"/>
        <w:autoSpaceDE w:val="0"/>
        <w:autoSpaceDN w:val="0"/>
        <w:adjustRightInd w:val="0"/>
        <w:jc w:val="both"/>
      </w:pPr>
      <w:proofErr w:type="spellStart"/>
      <w:r w:rsidRPr="00784246">
        <w:t>Puustaniidu</w:t>
      </w:r>
      <w:proofErr w:type="spellEnd"/>
      <w:r w:rsidRPr="00784246">
        <w:t xml:space="preserve"> tee </w:t>
      </w:r>
      <w:r>
        <w:t xml:space="preserve">ehitatakse teekatte </w:t>
      </w:r>
      <w:r w:rsidRPr="00784246">
        <w:t>pealt</w:t>
      </w:r>
      <w:r>
        <w:t xml:space="preserve"> </w:t>
      </w:r>
      <w:r w:rsidRPr="00784246">
        <w:t xml:space="preserve">laius 4,5 m, põikkalle 3,5%. Ehitatav teelõik algab riigitee 45 Tartu-Räpina-Värska km 56,738 tugimaanteelt ja lõpeb Toolamaa-Saareküla tee ja </w:t>
      </w:r>
      <w:proofErr w:type="spellStart"/>
      <w:r w:rsidRPr="00784246">
        <w:t>Puustaniidu</w:t>
      </w:r>
      <w:proofErr w:type="spellEnd"/>
      <w:r w:rsidRPr="00784246">
        <w:t xml:space="preserve"> tee ristumisel. Tee äärde ehitatakse uued nõvad. Tee algusesse rajatakse riigiteelt </w:t>
      </w:r>
      <w:r w:rsidRPr="004457C9">
        <w:t>mahasõidukoht. Kinnistutele ligipääsu saavutamiseks on ette nähtud rajada mahasõidukohad M5 – 2 tk (A=4,5m, R=5m, L=10m).</w:t>
      </w:r>
      <w:r w:rsidR="004457C9" w:rsidRPr="004457C9">
        <w:t xml:space="preserve"> </w:t>
      </w:r>
      <w:r w:rsidR="004F24BB" w:rsidRPr="004457C9">
        <w:t>Tee rajatised on ette nähtud rajada tuginedes Põllumajandusministeeriumi trükisele “Maaparandusrajatiste tüüpjoonised” (Tallinn 2013 ja 2019).</w:t>
      </w:r>
    </w:p>
    <w:p w14:paraId="208EC2D1" w14:textId="0D603B18" w:rsidR="00453909" w:rsidRDefault="00453909" w:rsidP="00911D41">
      <w:pPr>
        <w:suppressAutoHyphens w:val="0"/>
        <w:autoSpaceDE w:val="0"/>
        <w:autoSpaceDN w:val="0"/>
        <w:adjustRightInd w:val="0"/>
        <w:jc w:val="both"/>
      </w:pPr>
      <w:r w:rsidRPr="004457C9">
        <w:t>Teekatendiks rajatakse pealt laiusega 4,</w:t>
      </w:r>
      <w:r w:rsidR="004457C9" w:rsidRPr="004457C9">
        <w:t>5</w:t>
      </w:r>
      <w:r w:rsidRPr="004457C9">
        <w:t>m – 10Pr.Kr.pos.6 + 20Sort.Kr.pos.4 + geotekstiil (Deklareeritud tõmbetugevus MD/CMD ≥20 kN/m, 5,0 m lai, mittekootud). Teerajatiste katend rajatakse analoogselt teega kuid laiusega 4,5m.</w:t>
      </w:r>
    </w:p>
    <w:p w14:paraId="3C57DC24" w14:textId="60E73D97" w:rsidR="004547CB" w:rsidRPr="00F165A4" w:rsidRDefault="004547CB" w:rsidP="00722391">
      <w:pPr>
        <w:suppressAutoHyphens w:val="0"/>
        <w:autoSpaceDE w:val="0"/>
        <w:autoSpaceDN w:val="0"/>
        <w:adjustRightInd w:val="0"/>
        <w:jc w:val="both"/>
        <w:rPr>
          <w:highlight w:val="yellow"/>
        </w:rPr>
      </w:pPr>
      <w:r w:rsidRPr="004409FD">
        <w:t xml:space="preserve">Mahasõit riigiteelt </w:t>
      </w:r>
      <w:r w:rsidR="004A625F">
        <w:t xml:space="preserve">45 Tartu - Räpina - Värska km 56,738 ja </w:t>
      </w:r>
      <w:proofErr w:type="spellStart"/>
      <w:r w:rsidR="004A625F">
        <w:t>Puustaniidu</w:t>
      </w:r>
      <w:proofErr w:type="spellEnd"/>
      <w:r w:rsidR="004A625F">
        <w:t xml:space="preserve"> tee</w:t>
      </w:r>
      <w:r w:rsidRPr="004409FD">
        <w:t>le ehitatakse vastavalt Teelahendus OÜ poolt koostatud "</w:t>
      </w:r>
      <w:r w:rsidR="00722391">
        <w:t xml:space="preserve">Põlva maakond, Põlva vald, </w:t>
      </w:r>
      <w:proofErr w:type="spellStart"/>
      <w:r w:rsidR="00722391">
        <w:t>Säkna</w:t>
      </w:r>
      <w:proofErr w:type="spellEnd"/>
      <w:r w:rsidR="00722391">
        <w:t xml:space="preserve"> küla, riigitee 18201 Kauksi-</w:t>
      </w:r>
      <w:proofErr w:type="spellStart"/>
      <w:r w:rsidR="00722391">
        <w:t>Terepi</w:t>
      </w:r>
      <w:proofErr w:type="spellEnd"/>
      <w:r w:rsidR="00722391">
        <w:t xml:space="preserve"> km 9,192 ja </w:t>
      </w:r>
      <w:proofErr w:type="spellStart"/>
      <w:r w:rsidR="00722391">
        <w:t>Koroli</w:t>
      </w:r>
      <w:proofErr w:type="spellEnd"/>
      <w:r w:rsidR="00722391">
        <w:t xml:space="preserve"> tee ning Räpina vald, Saareküla, riigitee 45 Tartu-Räpina-Värska km 56,738 ja </w:t>
      </w:r>
      <w:proofErr w:type="spellStart"/>
      <w:r w:rsidR="00722391">
        <w:t>Puustaniidu</w:t>
      </w:r>
      <w:proofErr w:type="spellEnd"/>
      <w:r w:rsidR="00722391">
        <w:t xml:space="preserve"> tee ristumiskohtade ehitamise </w:t>
      </w:r>
      <w:r w:rsidRPr="00396B1B">
        <w:t xml:space="preserve">PÕHIPROJEKT (töö nr. </w:t>
      </w:r>
      <w:r w:rsidR="00F7484C" w:rsidRPr="00F7484C">
        <w:t>PP-24-19</w:t>
      </w:r>
      <w:r w:rsidRPr="00396B1B">
        <w:t>)" alusel.</w:t>
      </w:r>
    </w:p>
    <w:p w14:paraId="11A537CF" w14:textId="7A4530BC" w:rsidR="004547CB" w:rsidRPr="003E78CE" w:rsidRDefault="00355CEC" w:rsidP="004547CB">
      <w:pPr>
        <w:suppressAutoHyphens w:val="0"/>
        <w:autoSpaceDE w:val="0"/>
        <w:autoSpaceDN w:val="0"/>
        <w:adjustRightInd w:val="0"/>
        <w:jc w:val="both"/>
      </w:pPr>
      <w:r w:rsidRPr="00355CEC">
        <w:t>Uus mahasõit ehitatakse riigitee nr 45 Tartu-Räpina-Värska km 56,738 kohale riigiteega 90</w:t>
      </w:r>
      <w:r>
        <w:t>˚</w:t>
      </w:r>
      <w:r w:rsidRPr="00355CEC">
        <w:t xml:space="preserve"> all. Mahasõidukoha ümber on ca 20 cm paksune huumuskiht ja aluspinnaseks on liivpinnas. Teepeenrad on rohtunud. Piki riigiteed asuvad olemasolevad külgkraavid. Olemasolev põhitee Ø1000mm terastruup asub ca 200m kaugusel (ida suunas) -truubi ehitusaasta 2008.a. ja seisukorra hinne on väga hea. Olemasolev Telia Eesti AS sidetrass asub teisel pool riigiteed ning ehitusele ette ei jää.</w:t>
      </w:r>
      <w:r w:rsidR="004547CB" w:rsidRPr="003E78CE">
        <w:t xml:space="preserve"> Ristumiskohtade </w:t>
      </w:r>
      <w:proofErr w:type="spellStart"/>
      <w:r w:rsidR="004547CB" w:rsidRPr="003E78CE">
        <w:t>pikikalle</w:t>
      </w:r>
      <w:proofErr w:type="spellEnd"/>
      <w:r w:rsidR="004547CB" w:rsidRPr="003E78CE">
        <w:t xml:space="preserve"> </w:t>
      </w:r>
      <w:r w:rsidR="00244BC2" w:rsidRPr="00244BC2">
        <w:t>on 1,5%. Juurdepääsuteedele on ettenähtud kahepoolse põikkaldega 2,5%-</w:t>
      </w:r>
      <w:proofErr w:type="spellStart"/>
      <w:r w:rsidR="00244BC2" w:rsidRPr="00244BC2">
        <w:t>ne</w:t>
      </w:r>
      <w:proofErr w:type="spellEnd"/>
      <w:r w:rsidR="00244BC2" w:rsidRPr="00244BC2">
        <w:t xml:space="preserve"> a/b kate ning 3,5%-</w:t>
      </w:r>
      <w:proofErr w:type="spellStart"/>
      <w:r w:rsidR="00244BC2" w:rsidRPr="00244BC2">
        <w:t>ne</w:t>
      </w:r>
      <w:proofErr w:type="spellEnd"/>
      <w:r w:rsidR="00244BC2" w:rsidRPr="00244BC2">
        <w:t xml:space="preserve"> kahepoolse põikkaldega kruuskate.</w:t>
      </w:r>
      <w:r w:rsidR="004547CB" w:rsidRPr="003E78CE">
        <w:t xml:space="preserve"> </w:t>
      </w:r>
    </w:p>
    <w:p w14:paraId="0A5AB4CD" w14:textId="77777777" w:rsidR="004547CB" w:rsidRPr="003E78CE" w:rsidRDefault="004547CB" w:rsidP="004547CB">
      <w:pPr>
        <w:suppressAutoHyphens w:val="0"/>
        <w:autoSpaceDE w:val="0"/>
        <w:autoSpaceDN w:val="0"/>
        <w:adjustRightInd w:val="0"/>
        <w:jc w:val="both"/>
      </w:pPr>
      <w:r w:rsidRPr="003E78CE">
        <w:t>Mahasõidu katend rajatakse asfaltbetoonkattega järgmiselt:</w:t>
      </w:r>
    </w:p>
    <w:p w14:paraId="54D6E394" w14:textId="77777777" w:rsidR="004547CB" w:rsidRPr="003E78CE" w:rsidRDefault="004547CB" w:rsidP="004547CB">
      <w:pPr>
        <w:pStyle w:val="Loendilik"/>
        <w:numPr>
          <w:ilvl w:val="0"/>
          <w:numId w:val="12"/>
        </w:numPr>
        <w:suppressAutoHyphens w:val="0"/>
        <w:autoSpaceDE w:val="0"/>
        <w:autoSpaceDN w:val="0"/>
        <w:adjustRightInd w:val="0"/>
        <w:jc w:val="both"/>
      </w:pPr>
      <w:r w:rsidRPr="003E78CE">
        <w:t xml:space="preserve">Asfaltbetoon AC 16 surf </w:t>
      </w:r>
      <w:r w:rsidRPr="003E78CE">
        <w:tab/>
      </w:r>
      <w:r w:rsidRPr="003E78CE">
        <w:tab/>
      </w:r>
      <w:r w:rsidRPr="003E78CE">
        <w:tab/>
      </w:r>
      <w:r w:rsidRPr="003E78CE">
        <w:tab/>
      </w:r>
      <w:r w:rsidRPr="003E78CE">
        <w:tab/>
      </w:r>
      <w:r w:rsidRPr="003E78CE">
        <w:tab/>
        <w:t>h=9cm</w:t>
      </w:r>
    </w:p>
    <w:p w14:paraId="52E58D11" w14:textId="77777777" w:rsidR="004547CB" w:rsidRPr="003E78CE" w:rsidRDefault="004547CB" w:rsidP="004547CB">
      <w:pPr>
        <w:pStyle w:val="Loendilik"/>
        <w:numPr>
          <w:ilvl w:val="0"/>
          <w:numId w:val="12"/>
        </w:numPr>
        <w:suppressAutoHyphens w:val="0"/>
        <w:autoSpaceDE w:val="0"/>
        <w:autoSpaceDN w:val="0"/>
        <w:adjustRightInd w:val="0"/>
        <w:jc w:val="both"/>
      </w:pPr>
      <w:r w:rsidRPr="003E78CE">
        <w:t xml:space="preserve">Fraktsioneeritud killustikust alus </w:t>
      </w:r>
      <w:proofErr w:type="spellStart"/>
      <w:r w:rsidRPr="003E78CE">
        <w:t>fr</w:t>
      </w:r>
      <w:proofErr w:type="spellEnd"/>
      <w:r w:rsidRPr="003E78CE">
        <w:t xml:space="preserve">. 32/63 kiilumisega </w:t>
      </w:r>
      <w:r w:rsidRPr="003E78CE">
        <w:tab/>
      </w:r>
      <w:r w:rsidRPr="003E78CE">
        <w:tab/>
        <w:t>h=20cm</w:t>
      </w:r>
    </w:p>
    <w:p w14:paraId="4B619905" w14:textId="77777777" w:rsidR="004547CB" w:rsidRPr="003E78CE" w:rsidRDefault="004547CB" w:rsidP="004547CB">
      <w:pPr>
        <w:pStyle w:val="Loendilik"/>
        <w:numPr>
          <w:ilvl w:val="0"/>
          <w:numId w:val="12"/>
        </w:numPr>
        <w:suppressAutoHyphens w:val="0"/>
        <w:autoSpaceDE w:val="0"/>
        <w:autoSpaceDN w:val="0"/>
        <w:adjustRightInd w:val="0"/>
        <w:jc w:val="both"/>
      </w:pPr>
      <w:r w:rsidRPr="003E78CE">
        <w:t>Geotekstiilil (Deklareeritud tõmbetugevus MD/CMD ≥20 kN/m, 5,0 m lai, mittekootud)</w:t>
      </w:r>
    </w:p>
    <w:p w14:paraId="7A383878" w14:textId="77777777" w:rsidR="004547CB" w:rsidRDefault="004547CB" w:rsidP="004547CB">
      <w:pPr>
        <w:pStyle w:val="Loendilik"/>
        <w:numPr>
          <w:ilvl w:val="0"/>
          <w:numId w:val="12"/>
        </w:numPr>
        <w:suppressAutoHyphens w:val="0"/>
        <w:autoSpaceDE w:val="0"/>
        <w:autoSpaceDN w:val="0"/>
        <w:adjustRightInd w:val="0"/>
        <w:jc w:val="both"/>
      </w:pPr>
      <w:r w:rsidRPr="003E78CE">
        <w:t>Dreenkiht (liiv (k≥1,0m/24h)</w:t>
      </w:r>
      <w:r w:rsidRPr="003E78CE">
        <w:tab/>
      </w:r>
      <w:r w:rsidRPr="003E78CE">
        <w:tab/>
      </w:r>
      <w:r w:rsidRPr="003E78CE">
        <w:tab/>
      </w:r>
      <w:r w:rsidRPr="003E78CE">
        <w:tab/>
      </w:r>
      <w:r w:rsidRPr="003E78CE">
        <w:tab/>
      </w:r>
      <w:r w:rsidRPr="003E78CE">
        <w:tab/>
      </w:r>
      <w:proofErr w:type="spellStart"/>
      <w:r w:rsidRPr="003E78CE">
        <w:t>h</w:t>
      </w:r>
      <w:r w:rsidRPr="003E78CE">
        <w:rPr>
          <w:vertAlign w:val="subscript"/>
        </w:rPr>
        <w:t>min</w:t>
      </w:r>
      <w:proofErr w:type="spellEnd"/>
      <w:r w:rsidRPr="003E78CE">
        <w:t>=20cm</w:t>
      </w:r>
    </w:p>
    <w:p w14:paraId="475D9FF7" w14:textId="4B4CD584" w:rsidR="00897FB7" w:rsidRPr="003E78CE" w:rsidRDefault="00897FB7" w:rsidP="00897FB7">
      <w:pPr>
        <w:pStyle w:val="Loendilik"/>
        <w:numPr>
          <w:ilvl w:val="0"/>
          <w:numId w:val="12"/>
        </w:numPr>
        <w:suppressAutoHyphens w:val="0"/>
        <w:autoSpaceDE w:val="0"/>
        <w:autoSpaceDN w:val="0"/>
        <w:adjustRightInd w:val="0"/>
        <w:jc w:val="both"/>
      </w:pPr>
      <w:r w:rsidRPr="003E78CE">
        <w:t xml:space="preserve">Täitepinnas (liiv </w:t>
      </w:r>
      <w:proofErr w:type="spellStart"/>
      <w:r w:rsidRPr="003E78CE">
        <w:t>dreenivus</w:t>
      </w:r>
      <w:proofErr w:type="spellEnd"/>
      <w:r w:rsidRPr="003E78CE">
        <w:t xml:space="preserve"> min. 0,5m/</w:t>
      </w:r>
      <w:proofErr w:type="spellStart"/>
      <w:r w:rsidRPr="003E78CE">
        <w:t>ööp</w:t>
      </w:r>
      <w:proofErr w:type="spellEnd"/>
      <w:r w:rsidRPr="003E78CE">
        <w:t xml:space="preserve">) </w:t>
      </w:r>
      <w:r w:rsidRPr="003E78CE">
        <w:tab/>
      </w:r>
      <w:r w:rsidRPr="003E78CE">
        <w:tab/>
      </w:r>
      <w:r w:rsidRPr="003E78CE">
        <w:tab/>
      </w:r>
      <w:r w:rsidRPr="003E78CE">
        <w:tab/>
      </w:r>
      <w:r>
        <w:t>vajadusel</w:t>
      </w:r>
    </w:p>
    <w:p w14:paraId="59DB43C3" w14:textId="14A7B315" w:rsidR="004547CB" w:rsidRPr="003E78CE" w:rsidRDefault="004547CB" w:rsidP="004547CB">
      <w:pPr>
        <w:pStyle w:val="Loendilik"/>
        <w:numPr>
          <w:ilvl w:val="0"/>
          <w:numId w:val="12"/>
        </w:numPr>
        <w:suppressAutoHyphens w:val="0"/>
        <w:autoSpaceDE w:val="0"/>
        <w:autoSpaceDN w:val="0"/>
        <w:adjustRightInd w:val="0"/>
        <w:jc w:val="both"/>
      </w:pPr>
      <w:r w:rsidRPr="003E78CE">
        <w:t>Aluspinnas</w:t>
      </w:r>
    </w:p>
    <w:p w14:paraId="4BC36688" w14:textId="77777777" w:rsidR="004547CB" w:rsidRPr="003E78CE" w:rsidRDefault="004547CB" w:rsidP="004547CB">
      <w:pPr>
        <w:suppressAutoHyphens w:val="0"/>
        <w:autoSpaceDE w:val="0"/>
        <w:autoSpaceDN w:val="0"/>
        <w:adjustRightInd w:val="0"/>
        <w:jc w:val="both"/>
      </w:pPr>
      <w:r w:rsidRPr="003E78CE">
        <w:t>Juurdepääsutee kruuskate rajatakse järgmiselt:</w:t>
      </w:r>
    </w:p>
    <w:p w14:paraId="22414F51" w14:textId="76AB16EC" w:rsidR="004547CB" w:rsidRPr="003E78CE" w:rsidRDefault="004547CB" w:rsidP="004547CB">
      <w:pPr>
        <w:pStyle w:val="Loendilik"/>
        <w:numPr>
          <w:ilvl w:val="0"/>
          <w:numId w:val="13"/>
        </w:numPr>
        <w:suppressAutoHyphens w:val="0"/>
        <w:autoSpaceDE w:val="0"/>
        <w:autoSpaceDN w:val="0"/>
        <w:adjustRightInd w:val="0"/>
        <w:ind w:left="720"/>
        <w:jc w:val="both"/>
      </w:pPr>
      <w:r w:rsidRPr="003E78CE">
        <w:t>Purustatud kruus (positsioon nr 6)</w:t>
      </w:r>
      <w:r w:rsidRPr="003E78CE">
        <w:tab/>
      </w:r>
      <w:r w:rsidRPr="003E78CE">
        <w:tab/>
        <w:t xml:space="preserve"> </w:t>
      </w:r>
      <w:r w:rsidRPr="003E78CE">
        <w:tab/>
      </w:r>
      <w:r w:rsidRPr="003E78CE">
        <w:tab/>
      </w:r>
      <w:r w:rsidRPr="003E78CE">
        <w:tab/>
        <w:t>h=1</w:t>
      </w:r>
      <w:r w:rsidR="00244BC2">
        <w:t>0</w:t>
      </w:r>
      <w:r w:rsidRPr="003E78CE">
        <w:t xml:space="preserve">cm </w:t>
      </w:r>
    </w:p>
    <w:p w14:paraId="3E8C9D15" w14:textId="77777777" w:rsidR="004547CB" w:rsidRPr="003E78CE" w:rsidRDefault="004547CB" w:rsidP="004547CB">
      <w:pPr>
        <w:pStyle w:val="Loendilik"/>
        <w:numPr>
          <w:ilvl w:val="0"/>
          <w:numId w:val="13"/>
        </w:numPr>
        <w:suppressAutoHyphens w:val="0"/>
        <w:autoSpaceDE w:val="0"/>
        <w:autoSpaceDN w:val="0"/>
        <w:adjustRightInd w:val="0"/>
        <w:ind w:left="720"/>
        <w:jc w:val="both"/>
      </w:pPr>
      <w:r w:rsidRPr="003E78CE">
        <w:t>Sorteeritud kruus (positsioon nr 4)</w:t>
      </w:r>
      <w:r w:rsidRPr="003E78CE">
        <w:tab/>
      </w:r>
      <w:r w:rsidRPr="003E78CE">
        <w:tab/>
      </w:r>
      <w:r w:rsidRPr="003E78CE">
        <w:tab/>
      </w:r>
      <w:r w:rsidRPr="003E78CE">
        <w:tab/>
      </w:r>
      <w:r w:rsidRPr="003E78CE">
        <w:tab/>
        <w:t>h=</w:t>
      </w:r>
      <w:r w:rsidRPr="003E78CE">
        <w:rPr>
          <w:vertAlign w:val="subscript"/>
        </w:rPr>
        <w:t>min</w:t>
      </w:r>
      <w:r w:rsidRPr="003E78CE">
        <w:t>20cm</w:t>
      </w:r>
    </w:p>
    <w:p w14:paraId="3373137C" w14:textId="77777777" w:rsidR="004547CB" w:rsidRPr="003E78CE" w:rsidRDefault="004547CB" w:rsidP="004547CB">
      <w:pPr>
        <w:pStyle w:val="Loendilik"/>
        <w:numPr>
          <w:ilvl w:val="0"/>
          <w:numId w:val="13"/>
        </w:numPr>
        <w:suppressAutoHyphens w:val="0"/>
        <w:autoSpaceDE w:val="0"/>
        <w:autoSpaceDN w:val="0"/>
        <w:adjustRightInd w:val="0"/>
        <w:ind w:left="720"/>
        <w:jc w:val="both"/>
      </w:pPr>
      <w:r w:rsidRPr="003E78CE">
        <w:t xml:space="preserve">Geotekstiilil (Deklareeritud tõmbetugevus MD/CMD ≥20 kN/m, 5,0 m lai, mittekootud) </w:t>
      </w:r>
    </w:p>
    <w:p w14:paraId="60BF4241" w14:textId="0803DFFE" w:rsidR="004547CB" w:rsidRPr="003E78CE" w:rsidRDefault="004547CB" w:rsidP="004547CB">
      <w:pPr>
        <w:pStyle w:val="Loendilik"/>
        <w:numPr>
          <w:ilvl w:val="0"/>
          <w:numId w:val="13"/>
        </w:numPr>
        <w:suppressAutoHyphens w:val="0"/>
        <w:autoSpaceDE w:val="0"/>
        <w:autoSpaceDN w:val="0"/>
        <w:adjustRightInd w:val="0"/>
        <w:ind w:left="720"/>
        <w:jc w:val="both"/>
      </w:pPr>
      <w:r w:rsidRPr="003E78CE">
        <w:t xml:space="preserve">Täitepinnas (liiv </w:t>
      </w:r>
      <w:proofErr w:type="spellStart"/>
      <w:r w:rsidRPr="003E78CE">
        <w:t>dreenivus</w:t>
      </w:r>
      <w:proofErr w:type="spellEnd"/>
      <w:r w:rsidRPr="003E78CE">
        <w:t xml:space="preserve"> min. 0,5m/</w:t>
      </w:r>
      <w:proofErr w:type="spellStart"/>
      <w:r w:rsidRPr="003E78CE">
        <w:t>ööp</w:t>
      </w:r>
      <w:proofErr w:type="spellEnd"/>
      <w:r w:rsidRPr="003E78CE">
        <w:t xml:space="preserve">) </w:t>
      </w:r>
      <w:r w:rsidRPr="003E78CE">
        <w:tab/>
      </w:r>
      <w:r w:rsidRPr="003E78CE">
        <w:tab/>
      </w:r>
      <w:r w:rsidRPr="003E78CE">
        <w:tab/>
      </w:r>
      <w:r w:rsidRPr="003E78CE">
        <w:tab/>
      </w:r>
      <w:r w:rsidR="00596126">
        <w:t>vajadusel</w:t>
      </w:r>
    </w:p>
    <w:p w14:paraId="245D9906" w14:textId="5CB8EA8A" w:rsidR="004547CB" w:rsidRPr="003E78CE" w:rsidRDefault="004547CB" w:rsidP="004547CB">
      <w:pPr>
        <w:pStyle w:val="Loendilik"/>
        <w:numPr>
          <w:ilvl w:val="0"/>
          <w:numId w:val="13"/>
        </w:numPr>
        <w:suppressAutoHyphens w:val="0"/>
        <w:autoSpaceDE w:val="0"/>
        <w:autoSpaceDN w:val="0"/>
        <w:adjustRightInd w:val="0"/>
        <w:ind w:left="720"/>
        <w:jc w:val="both"/>
      </w:pPr>
      <w:r w:rsidRPr="003E78CE">
        <w:lastRenderedPageBreak/>
        <w:t>Aluspinnas</w:t>
      </w:r>
    </w:p>
    <w:p w14:paraId="35C433C0" w14:textId="739042E4" w:rsidR="004547CB" w:rsidRPr="00382820" w:rsidRDefault="00205C37" w:rsidP="004547CB">
      <w:pPr>
        <w:suppressAutoHyphens w:val="0"/>
        <w:autoSpaceDE w:val="0"/>
        <w:autoSpaceDN w:val="0"/>
        <w:adjustRightInd w:val="0"/>
        <w:jc w:val="both"/>
      </w:pPr>
      <w:r w:rsidRPr="00205C37">
        <w:t xml:space="preserve">Mahasõidutee alla </w:t>
      </w:r>
      <w:r>
        <w:t>rajatakse</w:t>
      </w:r>
      <w:r w:rsidRPr="00205C37">
        <w:t xml:space="preserve"> uus Ø400mm plasttruup. Uued kraavid tuleb kaevata ja olemasolevad kraavid tuleb puhastada vastavalt plaanilahenduses näidatud ulatuses.</w:t>
      </w:r>
      <w:r w:rsidR="004547CB" w:rsidRPr="00382820">
        <w:t xml:space="preserve"> </w:t>
      </w:r>
      <w:r w:rsidR="008E12F6" w:rsidRPr="008E12F6">
        <w:t xml:space="preserve">Truubi sisse- ja väljavoolud tuleb kindlustada kivimaterjaliga </w:t>
      </w:r>
      <w:proofErr w:type="spellStart"/>
      <w:r w:rsidR="008E12F6" w:rsidRPr="008E12F6">
        <w:t>fr</w:t>
      </w:r>
      <w:proofErr w:type="spellEnd"/>
      <w:r w:rsidR="008E12F6" w:rsidRPr="008E12F6">
        <w:t xml:space="preserve"> 150-300</w:t>
      </w:r>
      <w:r w:rsidR="008E12F6">
        <w:t xml:space="preserve"> (KOK)</w:t>
      </w:r>
      <w:r w:rsidR="008E12F6" w:rsidRPr="008E12F6">
        <w:t>, sisse ja väljavoolu kohal ka kraavi põhjad – antud tööd kuuluvad lahutamatu osana truupide ehituse juurde ning ei leia kajastamist eraldi mahtudes. Truubi ehitamisel jälgida, et tagasitäite tihendusaste peab olema vähemalt 98%. Plasttoru peab vastama standardite EN 13476 ja SFS 5906 nõuetele, rõngasjäikus SN8.</w:t>
      </w:r>
    </w:p>
    <w:p w14:paraId="169A3545" w14:textId="77777777" w:rsidR="00253EF5" w:rsidRDefault="00253EF5" w:rsidP="00605551">
      <w:pPr>
        <w:suppressAutoHyphens w:val="0"/>
        <w:autoSpaceDE w:val="0"/>
        <w:autoSpaceDN w:val="0"/>
        <w:adjustRightInd w:val="0"/>
        <w:jc w:val="both"/>
      </w:pPr>
    </w:p>
    <w:p w14:paraId="3B8043B6" w14:textId="7661878D" w:rsidR="00605551" w:rsidRPr="000E507B" w:rsidRDefault="00295CC3" w:rsidP="00605551">
      <w:pPr>
        <w:suppressAutoHyphens w:val="0"/>
        <w:autoSpaceDE w:val="0"/>
        <w:autoSpaceDN w:val="0"/>
        <w:adjustRightInd w:val="0"/>
        <w:jc w:val="both"/>
        <w:rPr>
          <w:highlight w:val="yellow"/>
        </w:rPr>
      </w:pPr>
      <w:r w:rsidRPr="000E507B">
        <w:t>Kõigile ristumiskohtadele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loal".</w:t>
      </w:r>
    </w:p>
    <w:p w14:paraId="42B268A5" w14:textId="77777777" w:rsidR="00605551" w:rsidRPr="000E507B"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0E507B">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w:t>
      </w:r>
      <w:r w:rsidRPr="00295CC3">
        <w:t>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4"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4"/>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0023DE">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lagunematutest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ja muud analoogsetest lagunematutest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headerReference w:type="default" r:id="rId9"/>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F3F9B" w14:textId="77777777" w:rsidR="00520AA4" w:rsidRDefault="00520AA4">
      <w:r>
        <w:separator/>
      </w:r>
    </w:p>
  </w:endnote>
  <w:endnote w:type="continuationSeparator" w:id="0">
    <w:p w14:paraId="3139278C" w14:textId="77777777" w:rsidR="00520AA4" w:rsidRDefault="00520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F1D36" w14:textId="77777777" w:rsidR="00520AA4" w:rsidRDefault="00520AA4">
      <w:r>
        <w:separator/>
      </w:r>
    </w:p>
  </w:footnote>
  <w:footnote w:type="continuationSeparator" w:id="0">
    <w:p w14:paraId="5B004F06" w14:textId="77777777" w:rsidR="00520AA4" w:rsidRDefault="00520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107B1" w14:textId="379C504B" w:rsidR="00633F89" w:rsidRDefault="00633F89">
    <w:pPr>
      <w:pStyle w:val="Pis"/>
    </w:pPr>
    <w:r>
      <w:t>TEHNILINE KIRJELDUS</w:t>
    </w:r>
  </w:p>
  <w:p w14:paraId="4475E626" w14:textId="4AA539A4" w:rsidR="00633F89" w:rsidRDefault="00633F89">
    <w:pPr>
      <w:pStyle w:val="Pis"/>
    </w:pPr>
    <w:r>
      <w:t xml:space="preserve">Hange: </w:t>
    </w:r>
    <w:r w:rsidR="007B7E27" w:rsidRPr="007B7E27">
      <w:rPr>
        <w:i/>
        <w:iCs/>
      </w:rPr>
      <w:t>Toolamaa teede ehitamine</w:t>
    </w:r>
  </w:p>
  <w:p w14:paraId="65CB11C5" w14:textId="4DD49055" w:rsidR="00633F89" w:rsidRDefault="00633F89">
    <w:pPr>
      <w:pStyle w:val="Pis"/>
    </w:pPr>
    <w:r>
      <w:t xml:space="preserve">Viitenumber: </w:t>
    </w:r>
    <w:r w:rsidR="008056D5">
      <w:t>303463</w:t>
    </w:r>
  </w:p>
  <w:p w14:paraId="26DFAFF2" w14:textId="77777777" w:rsidR="007B7E27" w:rsidRDefault="007B7E2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684DBD"/>
    <w:multiLevelType w:val="hybridMultilevel"/>
    <w:tmpl w:val="10F868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37C4BBC"/>
    <w:multiLevelType w:val="hybridMultilevel"/>
    <w:tmpl w:val="5084433C"/>
    <w:lvl w:ilvl="0" w:tplc="92DA4BE0">
      <w:numFmt w:val="bullet"/>
      <w:lvlText w:val="•"/>
      <w:lvlJc w:val="left"/>
      <w:pPr>
        <w:ind w:left="1065" w:hanging="705"/>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8" w15:restartNumberingAfterBreak="0">
    <w:nsid w:val="2096471C"/>
    <w:multiLevelType w:val="hybridMultilevel"/>
    <w:tmpl w:val="BC34BD7C"/>
    <w:lvl w:ilvl="0" w:tplc="04250001">
      <w:start w:val="1"/>
      <w:numFmt w:val="bullet"/>
      <w:lvlText w:val=""/>
      <w:lvlJc w:val="left"/>
      <w:pPr>
        <w:ind w:left="1065" w:hanging="70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2AA12B7"/>
    <w:multiLevelType w:val="hybridMultilevel"/>
    <w:tmpl w:val="6E44C7D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CDD49D7"/>
    <w:multiLevelType w:val="hybridMultilevel"/>
    <w:tmpl w:val="FBDCA8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5"/>
  </w:num>
  <w:num w:numId="4" w16cid:durableId="443236166">
    <w:abstractNumId w:val="5"/>
  </w:num>
  <w:num w:numId="5" w16cid:durableId="876040187">
    <w:abstractNumId w:val="10"/>
  </w:num>
  <w:num w:numId="6" w16cid:durableId="722294908">
    <w:abstractNumId w:val="11"/>
  </w:num>
  <w:num w:numId="7" w16cid:durableId="220212090">
    <w:abstractNumId w:val="12"/>
  </w:num>
  <w:num w:numId="8" w16cid:durableId="826432677">
    <w:abstractNumId w:val="7"/>
  </w:num>
  <w:num w:numId="9" w16cid:durableId="623119017">
    <w:abstractNumId w:val="9"/>
  </w:num>
  <w:num w:numId="10" w16cid:durableId="1358312232">
    <w:abstractNumId w:val="14"/>
  </w:num>
  <w:num w:numId="11" w16cid:durableId="1583097887">
    <w:abstractNumId w:val="18"/>
  </w:num>
  <w:num w:numId="12" w16cid:durableId="1298413403">
    <w:abstractNumId w:val="17"/>
  </w:num>
  <w:num w:numId="13" w16cid:durableId="980232816">
    <w:abstractNumId w:val="13"/>
  </w:num>
  <w:num w:numId="14" w16cid:durableId="1784156227">
    <w:abstractNumId w:val="4"/>
  </w:num>
  <w:num w:numId="15" w16cid:durableId="491608201">
    <w:abstractNumId w:val="6"/>
  </w:num>
  <w:num w:numId="16" w16cid:durableId="1295868596">
    <w:abstractNumId w:val="8"/>
  </w:num>
  <w:num w:numId="17" w16cid:durableId="834221668">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B6D"/>
    <w:rsid w:val="00004C8D"/>
    <w:rsid w:val="00004E16"/>
    <w:rsid w:val="00005014"/>
    <w:rsid w:val="000064F4"/>
    <w:rsid w:val="0000731B"/>
    <w:rsid w:val="00007569"/>
    <w:rsid w:val="0001000B"/>
    <w:rsid w:val="00010C33"/>
    <w:rsid w:val="0001116E"/>
    <w:rsid w:val="000117CF"/>
    <w:rsid w:val="00011A7E"/>
    <w:rsid w:val="00011FA4"/>
    <w:rsid w:val="0001247E"/>
    <w:rsid w:val="000124B5"/>
    <w:rsid w:val="00012652"/>
    <w:rsid w:val="00012FFF"/>
    <w:rsid w:val="00013D08"/>
    <w:rsid w:val="000146F7"/>
    <w:rsid w:val="00014E26"/>
    <w:rsid w:val="0001635E"/>
    <w:rsid w:val="00016494"/>
    <w:rsid w:val="00016BE5"/>
    <w:rsid w:val="00017139"/>
    <w:rsid w:val="00017BC2"/>
    <w:rsid w:val="00020020"/>
    <w:rsid w:val="00020530"/>
    <w:rsid w:val="00020BED"/>
    <w:rsid w:val="000211CB"/>
    <w:rsid w:val="000215DB"/>
    <w:rsid w:val="000220D7"/>
    <w:rsid w:val="000220E1"/>
    <w:rsid w:val="000228A4"/>
    <w:rsid w:val="000228AD"/>
    <w:rsid w:val="000230B9"/>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3EC4"/>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2A5"/>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8D2"/>
    <w:rsid w:val="00064C7C"/>
    <w:rsid w:val="00065172"/>
    <w:rsid w:val="000659BB"/>
    <w:rsid w:val="00066451"/>
    <w:rsid w:val="00066910"/>
    <w:rsid w:val="00066966"/>
    <w:rsid w:val="00067471"/>
    <w:rsid w:val="00067748"/>
    <w:rsid w:val="000679CF"/>
    <w:rsid w:val="00067CF8"/>
    <w:rsid w:val="00070579"/>
    <w:rsid w:val="00071DA5"/>
    <w:rsid w:val="00072177"/>
    <w:rsid w:val="00072694"/>
    <w:rsid w:val="00073AAB"/>
    <w:rsid w:val="000741C8"/>
    <w:rsid w:val="00074BFF"/>
    <w:rsid w:val="00074D55"/>
    <w:rsid w:val="00074D7D"/>
    <w:rsid w:val="0007543C"/>
    <w:rsid w:val="00075837"/>
    <w:rsid w:val="000759F7"/>
    <w:rsid w:val="0007613F"/>
    <w:rsid w:val="0007667B"/>
    <w:rsid w:val="00076FF3"/>
    <w:rsid w:val="000774C7"/>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33E"/>
    <w:rsid w:val="000A57BB"/>
    <w:rsid w:val="000A68E5"/>
    <w:rsid w:val="000A6B4D"/>
    <w:rsid w:val="000A6C50"/>
    <w:rsid w:val="000B0721"/>
    <w:rsid w:val="000B0F8E"/>
    <w:rsid w:val="000B0FD2"/>
    <w:rsid w:val="000B175F"/>
    <w:rsid w:val="000B1AAA"/>
    <w:rsid w:val="000B2163"/>
    <w:rsid w:val="000B29D6"/>
    <w:rsid w:val="000B2BCD"/>
    <w:rsid w:val="000B2C66"/>
    <w:rsid w:val="000B3857"/>
    <w:rsid w:val="000B3B3F"/>
    <w:rsid w:val="000B467C"/>
    <w:rsid w:val="000B4FD8"/>
    <w:rsid w:val="000B586E"/>
    <w:rsid w:val="000B6354"/>
    <w:rsid w:val="000B6371"/>
    <w:rsid w:val="000B65C1"/>
    <w:rsid w:val="000B6FD4"/>
    <w:rsid w:val="000B6FE2"/>
    <w:rsid w:val="000B70FA"/>
    <w:rsid w:val="000B792F"/>
    <w:rsid w:val="000B7E3D"/>
    <w:rsid w:val="000C0CB6"/>
    <w:rsid w:val="000C2F33"/>
    <w:rsid w:val="000C4836"/>
    <w:rsid w:val="000C4D34"/>
    <w:rsid w:val="000C5551"/>
    <w:rsid w:val="000C5CCF"/>
    <w:rsid w:val="000C5F5E"/>
    <w:rsid w:val="000C61E9"/>
    <w:rsid w:val="000C6D79"/>
    <w:rsid w:val="000C72D5"/>
    <w:rsid w:val="000C7C2A"/>
    <w:rsid w:val="000D004C"/>
    <w:rsid w:val="000D00E3"/>
    <w:rsid w:val="000D05B2"/>
    <w:rsid w:val="000D06A7"/>
    <w:rsid w:val="000D0797"/>
    <w:rsid w:val="000D0F18"/>
    <w:rsid w:val="000D1273"/>
    <w:rsid w:val="000D276F"/>
    <w:rsid w:val="000D289F"/>
    <w:rsid w:val="000D2D06"/>
    <w:rsid w:val="000D3F53"/>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3E9E"/>
    <w:rsid w:val="000E4CD7"/>
    <w:rsid w:val="000E4DC1"/>
    <w:rsid w:val="000E507B"/>
    <w:rsid w:val="000E51C0"/>
    <w:rsid w:val="000E5514"/>
    <w:rsid w:val="000E5532"/>
    <w:rsid w:val="000E58DF"/>
    <w:rsid w:val="000E62E9"/>
    <w:rsid w:val="000E65A1"/>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0232"/>
    <w:rsid w:val="00100BEF"/>
    <w:rsid w:val="0010181F"/>
    <w:rsid w:val="00101C0C"/>
    <w:rsid w:val="001049B5"/>
    <w:rsid w:val="00105A31"/>
    <w:rsid w:val="001066BB"/>
    <w:rsid w:val="00106900"/>
    <w:rsid w:val="0010695B"/>
    <w:rsid w:val="00106C63"/>
    <w:rsid w:val="0010724D"/>
    <w:rsid w:val="00107AA9"/>
    <w:rsid w:val="00110E61"/>
    <w:rsid w:val="001113E8"/>
    <w:rsid w:val="001114EF"/>
    <w:rsid w:val="00111E0A"/>
    <w:rsid w:val="00111F16"/>
    <w:rsid w:val="0011248D"/>
    <w:rsid w:val="001128D2"/>
    <w:rsid w:val="00113373"/>
    <w:rsid w:val="001133F9"/>
    <w:rsid w:val="00113A83"/>
    <w:rsid w:val="00113C80"/>
    <w:rsid w:val="00113E29"/>
    <w:rsid w:val="00113F93"/>
    <w:rsid w:val="001141F4"/>
    <w:rsid w:val="00114453"/>
    <w:rsid w:val="00114612"/>
    <w:rsid w:val="0011534C"/>
    <w:rsid w:val="0011584D"/>
    <w:rsid w:val="001158A8"/>
    <w:rsid w:val="00115A20"/>
    <w:rsid w:val="001165A0"/>
    <w:rsid w:val="00116E23"/>
    <w:rsid w:val="001201D4"/>
    <w:rsid w:val="00120378"/>
    <w:rsid w:val="001217B9"/>
    <w:rsid w:val="00123369"/>
    <w:rsid w:val="00123C2C"/>
    <w:rsid w:val="001241AE"/>
    <w:rsid w:val="00124A32"/>
    <w:rsid w:val="00124C56"/>
    <w:rsid w:val="0012513B"/>
    <w:rsid w:val="00125999"/>
    <w:rsid w:val="00125E04"/>
    <w:rsid w:val="00126CB8"/>
    <w:rsid w:val="001272AB"/>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889"/>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8B"/>
    <w:rsid w:val="00150B91"/>
    <w:rsid w:val="00151F23"/>
    <w:rsid w:val="00152435"/>
    <w:rsid w:val="0015262E"/>
    <w:rsid w:val="00152F7A"/>
    <w:rsid w:val="00153710"/>
    <w:rsid w:val="00153723"/>
    <w:rsid w:val="00153E72"/>
    <w:rsid w:val="0015411C"/>
    <w:rsid w:val="001562A2"/>
    <w:rsid w:val="00156A9B"/>
    <w:rsid w:val="0015716A"/>
    <w:rsid w:val="00157D3E"/>
    <w:rsid w:val="00160380"/>
    <w:rsid w:val="001604E2"/>
    <w:rsid w:val="0016113E"/>
    <w:rsid w:val="00161A1B"/>
    <w:rsid w:val="00161D4D"/>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601"/>
    <w:rsid w:val="00174712"/>
    <w:rsid w:val="0017532F"/>
    <w:rsid w:val="001758ED"/>
    <w:rsid w:val="00176431"/>
    <w:rsid w:val="00176539"/>
    <w:rsid w:val="001769F5"/>
    <w:rsid w:val="00176BD6"/>
    <w:rsid w:val="00176DD5"/>
    <w:rsid w:val="0017703F"/>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688"/>
    <w:rsid w:val="0019393A"/>
    <w:rsid w:val="00193D48"/>
    <w:rsid w:val="00193F68"/>
    <w:rsid w:val="00194892"/>
    <w:rsid w:val="00196020"/>
    <w:rsid w:val="001964C8"/>
    <w:rsid w:val="001965BB"/>
    <w:rsid w:val="0019733E"/>
    <w:rsid w:val="0019751D"/>
    <w:rsid w:val="001976E1"/>
    <w:rsid w:val="001979BA"/>
    <w:rsid w:val="00197A0E"/>
    <w:rsid w:val="001A0251"/>
    <w:rsid w:val="001A07D2"/>
    <w:rsid w:val="001A12D3"/>
    <w:rsid w:val="001A167F"/>
    <w:rsid w:val="001A177B"/>
    <w:rsid w:val="001A1BB4"/>
    <w:rsid w:val="001A2315"/>
    <w:rsid w:val="001A30AE"/>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4B1"/>
    <w:rsid w:val="001B4811"/>
    <w:rsid w:val="001B49DB"/>
    <w:rsid w:val="001B49E0"/>
    <w:rsid w:val="001B4A62"/>
    <w:rsid w:val="001B5162"/>
    <w:rsid w:val="001B564D"/>
    <w:rsid w:val="001B6A7A"/>
    <w:rsid w:val="001B6CD1"/>
    <w:rsid w:val="001B6FBC"/>
    <w:rsid w:val="001B74CB"/>
    <w:rsid w:val="001B7A47"/>
    <w:rsid w:val="001B7A98"/>
    <w:rsid w:val="001B7BA0"/>
    <w:rsid w:val="001B7F7F"/>
    <w:rsid w:val="001C02BF"/>
    <w:rsid w:val="001C1026"/>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3B4"/>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5A5F"/>
    <w:rsid w:val="001E6024"/>
    <w:rsid w:val="001E7B50"/>
    <w:rsid w:val="001E7BA5"/>
    <w:rsid w:val="001E7D40"/>
    <w:rsid w:val="001E7EAA"/>
    <w:rsid w:val="001F00FD"/>
    <w:rsid w:val="001F03AF"/>
    <w:rsid w:val="001F0418"/>
    <w:rsid w:val="001F0884"/>
    <w:rsid w:val="001F12FD"/>
    <w:rsid w:val="001F1EE2"/>
    <w:rsid w:val="001F2060"/>
    <w:rsid w:val="001F22CC"/>
    <w:rsid w:val="001F2959"/>
    <w:rsid w:val="001F2AC7"/>
    <w:rsid w:val="001F3593"/>
    <w:rsid w:val="001F3B59"/>
    <w:rsid w:val="001F4116"/>
    <w:rsid w:val="001F437F"/>
    <w:rsid w:val="001F54FE"/>
    <w:rsid w:val="001F5C37"/>
    <w:rsid w:val="001F5DEC"/>
    <w:rsid w:val="001F65F0"/>
    <w:rsid w:val="001F6D6C"/>
    <w:rsid w:val="001F7A9F"/>
    <w:rsid w:val="001F7B7F"/>
    <w:rsid w:val="0020015C"/>
    <w:rsid w:val="00200AE9"/>
    <w:rsid w:val="00200B61"/>
    <w:rsid w:val="00200CF8"/>
    <w:rsid w:val="0020103B"/>
    <w:rsid w:val="002011A6"/>
    <w:rsid w:val="002012CB"/>
    <w:rsid w:val="0020222C"/>
    <w:rsid w:val="0020255A"/>
    <w:rsid w:val="00202BC2"/>
    <w:rsid w:val="00203767"/>
    <w:rsid w:val="00203D56"/>
    <w:rsid w:val="002042F1"/>
    <w:rsid w:val="00204494"/>
    <w:rsid w:val="00204B03"/>
    <w:rsid w:val="00205B9F"/>
    <w:rsid w:val="00205C37"/>
    <w:rsid w:val="00206072"/>
    <w:rsid w:val="0020608E"/>
    <w:rsid w:val="0020614C"/>
    <w:rsid w:val="00206576"/>
    <w:rsid w:val="002067D1"/>
    <w:rsid w:val="002073BB"/>
    <w:rsid w:val="0021065F"/>
    <w:rsid w:val="00211846"/>
    <w:rsid w:val="002120A3"/>
    <w:rsid w:val="002120AD"/>
    <w:rsid w:val="0021233F"/>
    <w:rsid w:val="00212C6A"/>
    <w:rsid w:val="002130F4"/>
    <w:rsid w:val="00213425"/>
    <w:rsid w:val="0021425D"/>
    <w:rsid w:val="00214477"/>
    <w:rsid w:val="0021495B"/>
    <w:rsid w:val="00214D62"/>
    <w:rsid w:val="00215350"/>
    <w:rsid w:val="0021571A"/>
    <w:rsid w:val="00215768"/>
    <w:rsid w:val="00216443"/>
    <w:rsid w:val="00216D74"/>
    <w:rsid w:val="0021746E"/>
    <w:rsid w:val="002178C5"/>
    <w:rsid w:val="002201B0"/>
    <w:rsid w:val="002203E4"/>
    <w:rsid w:val="002206B6"/>
    <w:rsid w:val="00222773"/>
    <w:rsid w:val="0022347E"/>
    <w:rsid w:val="00223AA5"/>
    <w:rsid w:val="00223C44"/>
    <w:rsid w:val="002240B8"/>
    <w:rsid w:val="002242C9"/>
    <w:rsid w:val="002251A1"/>
    <w:rsid w:val="00226667"/>
    <w:rsid w:val="00226B7A"/>
    <w:rsid w:val="00226F32"/>
    <w:rsid w:val="00226F3B"/>
    <w:rsid w:val="00227241"/>
    <w:rsid w:val="002273E6"/>
    <w:rsid w:val="00227ED2"/>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5DC1"/>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2C7B"/>
    <w:rsid w:val="00243327"/>
    <w:rsid w:val="00243350"/>
    <w:rsid w:val="0024412C"/>
    <w:rsid w:val="00244577"/>
    <w:rsid w:val="002445BE"/>
    <w:rsid w:val="0024481C"/>
    <w:rsid w:val="00244BC2"/>
    <w:rsid w:val="00244DC2"/>
    <w:rsid w:val="002458DB"/>
    <w:rsid w:val="00245FC1"/>
    <w:rsid w:val="002462C1"/>
    <w:rsid w:val="0024657B"/>
    <w:rsid w:val="00246B2B"/>
    <w:rsid w:val="002472E8"/>
    <w:rsid w:val="0025046C"/>
    <w:rsid w:val="00251771"/>
    <w:rsid w:val="00252286"/>
    <w:rsid w:val="00252A29"/>
    <w:rsid w:val="00253472"/>
    <w:rsid w:val="0025360B"/>
    <w:rsid w:val="002536FA"/>
    <w:rsid w:val="00253EF5"/>
    <w:rsid w:val="0025427B"/>
    <w:rsid w:val="0025438B"/>
    <w:rsid w:val="00254970"/>
    <w:rsid w:val="002549D8"/>
    <w:rsid w:val="00255613"/>
    <w:rsid w:val="00255A2E"/>
    <w:rsid w:val="002562D1"/>
    <w:rsid w:val="0025680B"/>
    <w:rsid w:val="00256F5C"/>
    <w:rsid w:val="002570BB"/>
    <w:rsid w:val="00257177"/>
    <w:rsid w:val="00257ACC"/>
    <w:rsid w:val="002605EC"/>
    <w:rsid w:val="002606C6"/>
    <w:rsid w:val="00260718"/>
    <w:rsid w:val="00260A5E"/>
    <w:rsid w:val="0026176C"/>
    <w:rsid w:val="00261B34"/>
    <w:rsid w:val="00262254"/>
    <w:rsid w:val="00262A08"/>
    <w:rsid w:val="00262BEC"/>
    <w:rsid w:val="0026311B"/>
    <w:rsid w:val="00263499"/>
    <w:rsid w:val="00263DA9"/>
    <w:rsid w:val="00264610"/>
    <w:rsid w:val="00266B97"/>
    <w:rsid w:val="00266E57"/>
    <w:rsid w:val="0026701F"/>
    <w:rsid w:val="002670AD"/>
    <w:rsid w:val="002671F3"/>
    <w:rsid w:val="00267C7F"/>
    <w:rsid w:val="002706D0"/>
    <w:rsid w:val="00271D8C"/>
    <w:rsid w:val="00272775"/>
    <w:rsid w:val="00272E04"/>
    <w:rsid w:val="00273434"/>
    <w:rsid w:val="0027360E"/>
    <w:rsid w:val="002738FB"/>
    <w:rsid w:val="0027399C"/>
    <w:rsid w:val="00274144"/>
    <w:rsid w:val="00275373"/>
    <w:rsid w:val="0027555E"/>
    <w:rsid w:val="00275776"/>
    <w:rsid w:val="00275C45"/>
    <w:rsid w:val="00275EC6"/>
    <w:rsid w:val="002765B1"/>
    <w:rsid w:val="00276ACD"/>
    <w:rsid w:val="002805BC"/>
    <w:rsid w:val="00280C86"/>
    <w:rsid w:val="0028190D"/>
    <w:rsid w:val="00281F6F"/>
    <w:rsid w:val="00282828"/>
    <w:rsid w:val="00282C8E"/>
    <w:rsid w:val="00282E13"/>
    <w:rsid w:val="00283A14"/>
    <w:rsid w:val="00283C71"/>
    <w:rsid w:val="00283F10"/>
    <w:rsid w:val="00285812"/>
    <w:rsid w:val="0028594F"/>
    <w:rsid w:val="00285EAF"/>
    <w:rsid w:val="002860D8"/>
    <w:rsid w:val="00286312"/>
    <w:rsid w:val="00286E3D"/>
    <w:rsid w:val="0028711C"/>
    <w:rsid w:val="002871F6"/>
    <w:rsid w:val="0028767D"/>
    <w:rsid w:val="00287ED1"/>
    <w:rsid w:val="0029058D"/>
    <w:rsid w:val="002914D1"/>
    <w:rsid w:val="00291A83"/>
    <w:rsid w:val="00291E82"/>
    <w:rsid w:val="0029232B"/>
    <w:rsid w:val="00293046"/>
    <w:rsid w:val="0029343B"/>
    <w:rsid w:val="00293C40"/>
    <w:rsid w:val="002941F8"/>
    <w:rsid w:val="0029445B"/>
    <w:rsid w:val="002944B7"/>
    <w:rsid w:val="002948E5"/>
    <w:rsid w:val="0029505A"/>
    <w:rsid w:val="0029525C"/>
    <w:rsid w:val="002952A0"/>
    <w:rsid w:val="0029557B"/>
    <w:rsid w:val="00295910"/>
    <w:rsid w:val="00295CC3"/>
    <w:rsid w:val="00295DC7"/>
    <w:rsid w:val="002962EB"/>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0FD1"/>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5C4A"/>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281"/>
    <w:rsid w:val="002D6579"/>
    <w:rsid w:val="002D65E8"/>
    <w:rsid w:val="002D66D1"/>
    <w:rsid w:val="002D6E6D"/>
    <w:rsid w:val="002D73EA"/>
    <w:rsid w:val="002E024C"/>
    <w:rsid w:val="002E0995"/>
    <w:rsid w:val="002E0D18"/>
    <w:rsid w:val="002E1BE4"/>
    <w:rsid w:val="002E2E66"/>
    <w:rsid w:val="002E2F16"/>
    <w:rsid w:val="002E31E4"/>
    <w:rsid w:val="002E34D5"/>
    <w:rsid w:val="002E49C6"/>
    <w:rsid w:val="002E5429"/>
    <w:rsid w:val="002E596D"/>
    <w:rsid w:val="002E5AB6"/>
    <w:rsid w:val="002E7009"/>
    <w:rsid w:val="002E78E5"/>
    <w:rsid w:val="002E78EE"/>
    <w:rsid w:val="002E7BFB"/>
    <w:rsid w:val="002E7D6E"/>
    <w:rsid w:val="002F05AA"/>
    <w:rsid w:val="002F1382"/>
    <w:rsid w:val="002F193D"/>
    <w:rsid w:val="002F1BB8"/>
    <w:rsid w:val="002F1CFD"/>
    <w:rsid w:val="002F2457"/>
    <w:rsid w:val="002F26B1"/>
    <w:rsid w:val="002F2782"/>
    <w:rsid w:val="002F2CB4"/>
    <w:rsid w:val="002F2D05"/>
    <w:rsid w:val="002F4777"/>
    <w:rsid w:val="002F4AA5"/>
    <w:rsid w:val="002F4CAA"/>
    <w:rsid w:val="002F4DFE"/>
    <w:rsid w:val="002F5364"/>
    <w:rsid w:val="002F6C14"/>
    <w:rsid w:val="002F6CFE"/>
    <w:rsid w:val="002F6EB4"/>
    <w:rsid w:val="002F75F1"/>
    <w:rsid w:val="002F776C"/>
    <w:rsid w:val="00300A4C"/>
    <w:rsid w:val="00301B91"/>
    <w:rsid w:val="0030256D"/>
    <w:rsid w:val="00302597"/>
    <w:rsid w:val="00302A97"/>
    <w:rsid w:val="00303CCA"/>
    <w:rsid w:val="00304042"/>
    <w:rsid w:val="0030479C"/>
    <w:rsid w:val="00305294"/>
    <w:rsid w:val="00305426"/>
    <w:rsid w:val="00305F39"/>
    <w:rsid w:val="00306861"/>
    <w:rsid w:val="00307851"/>
    <w:rsid w:val="00307FD4"/>
    <w:rsid w:val="00307FD8"/>
    <w:rsid w:val="003101CD"/>
    <w:rsid w:val="003106DF"/>
    <w:rsid w:val="0031086A"/>
    <w:rsid w:val="00311DD2"/>
    <w:rsid w:val="003122A8"/>
    <w:rsid w:val="003126FE"/>
    <w:rsid w:val="00313F98"/>
    <w:rsid w:val="00314BBB"/>
    <w:rsid w:val="0031586D"/>
    <w:rsid w:val="00315A18"/>
    <w:rsid w:val="00315F13"/>
    <w:rsid w:val="0031661A"/>
    <w:rsid w:val="003167A6"/>
    <w:rsid w:val="00317A06"/>
    <w:rsid w:val="00317BFB"/>
    <w:rsid w:val="00317F5B"/>
    <w:rsid w:val="003201FE"/>
    <w:rsid w:val="00320EB4"/>
    <w:rsid w:val="00321824"/>
    <w:rsid w:val="00321A7E"/>
    <w:rsid w:val="00323017"/>
    <w:rsid w:val="00323E08"/>
    <w:rsid w:val="003259C8"/>
    <w:rsid w:val="00326AF2"/>
    <w:rsid w:val="00326CF9"/>
    <w:rsid w:val="00327417"/>
    <w:rsid w:val="003279ED"/>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5DEF"/>
    <w:rsid w:val="003400FB"/>
    <w:rsid w:val="0034148A"/>
    <w:rsid w:val="0034174F"/>
    <w:rsid w:val="0034177D"/>
    <w:rsid w:val="00341B72"/>
    <w:rsid w:val="00341BB1"/>
    <w:rsid w:val="00342221"/>
    <w:rsid w:val="003430DB"/>
    <w:rsid w:val="00343672"/>
    <w:rsid w:val="003438AB"/>
    <w:rsid w:val="0034412E"/>
    <w:rsid w:val="00344662"/>
    <w:rsid w:val="003446C6"/>
    <w:rsid w:val="00344FCC"/>
    <w:rsid w:val="00345127"/>
    <w:rsid w:val="00346EFD"/>
    <w:rsid w:val="00347042"/>
    <w:rsid w:val="00347A41"/>
    <w:rsid w:val="003507E1"/>
    <w:rsid w:val="00351B11"/>
    <w:rsid w:val="0035260E"/>
    <w:rsid w:val="00353346"/>
    <w:rsid w:val="00353771"/>
    <w:rsid w:val="00354B9D"/>
    <w:rsid w:val="0035533F"/>
    <w:rsid w:val="00355CEC"/>
    <w:rsid w:val="00357013"/>
    <w:rsid w:val="00357BC3"/>
    <w:rsid w:val="00357D85"/>
    <w:rsid w:val="00360A25"/>
    <w:rsid w:val="00361719"/>
    <w:rsid w:val="003619D4"/>
    <w:rsid w:val="00362180"/>
    <w:rsid w:val="00362233"/>
    <w:rsid w:val="00362D2F"/>
    <w:rsid w:val="00363529"/>
    <w:rsid w:val="003635FF"/>
    <w:rsid w:val="00363775"/>
    <w:rsid w:val="00364139"/>
    <w:rsid w:val="00364B41"/>
    <w:rsid w:val="00366C05"/>
    <w:rsid w:val="003672B9"/>
    <w:rsid w:val="003675CF"/>
    <w:rsid w:val="00367971"/>
    <w:rsid w:val="00367F78"/>
    <w:rsid w:val="00367FE0"/>
    <w:rsid w:val="00370291"/>
    <w:rsid w:val="0037092E"/>
    <w:rsid w:val="003719B3"/>
    <w:rsid w:val="003720A4"/>
    <w:rsid w:val="003723A6"/>
    <w:rsid w:val="003729C9"/>
    <w:rsid w:val="00372C1A"/>
    <w:rsid w:val="00372C3C"/>
    <w:rsid w:val="003735B9"/>
    <w:rsid w:val="003736D4"/>
    <w:rsid w:val="003739B9"/>
    <w:rsid w:val="00374104"/>
    <w:rsid w:val="00374378"/>
    <w:rsid w:val="00375A8A"/>
    <w:rsid w:val="00375D2D"/>
    <w:rsid w:val="003765EB"/>
    <w:rsid w:val="0037727A"/>
    <w:rsid w:val="0037755A"/>
    <w:rsid w:val="00377A28"/>
    <w:rsid w:val="00377EBA"/>
    <w:rsid w:val="00380A02"/>
    <w:rsid w:val="003812A7"/>
    <w:rsid w:val="0038172C"/>
    <w:rsid w:val="00381E2D"/>
    <w:rsid w:val="00381FAD"/>
    <w:rsid w:val="00382820"/>
    <w:rsid w:val="0038486A"/>
    <w:rsid w:val="003848BF"/>
    <w:rsid w:val="003848FC"/>
    <w:rsid w:val="003852B6"/>
    <w:rsid w:val="003856CF"/>
    <w:rsid w:val="003862FF"/>
    <w:rsid w:val="00386629"/>
    <w:rsid w:val="003870B0"/>
    <w:rsid w:val="0038710C"/>
    <w:rsid w:val="003876EB"/>
    <w:rsid w:val="0038797D"/>
    <w:rsid w:val="00387C95"/>
    <w:rsid w:val="00390064"/>
    <w:rsid w:val="00391430"/>
    <w:rsid w:val="003919CE"/>
    <w:rsid w:val="003933A1"/>
    <w:rsid w:val="00393991"/>
    <w:rsid w:val="00393A11"/>
    <w:rsid w:val="00393A4C"/>
    <w:rsid w:val="00393EF7"/>
    <w:rsid w:val="003948F3"/>
    <w:rsid w:val="0039495D"/>
    <w:rsid w:val="00394DE9"/>
    <w:rsid w:val="003956B2"/>
    <w:rsid w:val="003958C1"/>
    <w:rsid w:val="00395E78"/>
    <w:rsid w:val="00395FF6"/>
    <w:rsid w:val="003963A3"/>
    <w:rsid w:val="0039652F"/>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EA7"/>
    <w:rsid w:val="003A5CD4"/>
    <w:rsid w:val="003A5D2A"/>
    <w:rsid w:val="003A6278"/>
    <w:rsid w:val="003A648F"/>
    <w:rsid w:val="003A6591"/>
    <w:rsid w:val="003A7789"/>
    <w:rsid w:val="003A7DDD"/>
    <w:rsid w:val="003B0BC8"/>
    <w:rsid w:val="003B27A4"/>
    <w:rsid w:val="003B394F"/>
    <w:rsid w:val="003B4132"/>
    <w:rsid w:val="003B46D5"/>
    <w:rsid w:val="003B4803"/>
    <w:rsid w:val="003B6F03"/>
    <w:rsid w:val="003B783F"/>
    <w:rsid w:val="003B7D0E"/>
    <w:rsid w:val="003C0C00"/>
    <w:rsid w:val="003C0D57"/>
    <w:rsid w:val="003C1835"/>
    <w:rsid w:val="003C1911"/>
    <w:rsid w:val="003C1F94"/>
    <w:rsid w:val="003C209B"/>
    <w:rsid w:val="003C3985"/>
    <w:rsid w:val="003C42FB"/>
    <w:rsid w:val="003C4637"/>
    <w:rsid w:val="003C501C"/>
    <w:rsid w:val="003C51D2"/>
    <w:rsid w:val="003C5AB6"/>
    <w:rsid w:val="003C5B26"/>
    <w:rsid w:val="003C6047"/>
    <w:rsid w:val="003C631E"/>
    <w:rsid w:val="003C6612"/>
    <w:rsid w:val="003C7221"/>
    <w:rsid w:val="003C7A9C"/>
    <w:rsid w:val="003C7ED9"/>
    <w:rsid w:val="003D07E3"/>
    <w:rsid w:val="003D205F"/>
    <w:rsid w:val="003D2168"/>
    <w:rsid w:val="003D296F"/>
    <w:rsid w:val="003D2F95"/>
    <w:rsid w:val="003D3A03"/>
    <w:rsid w:val="003D4673"/>
    <w:rsid w:val="003D5004"/>
    <w:rsid w:val="003D5DD2"/>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8CE"/>
    <w:rsid w:val="003E79D2"/>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0F74"/>
    <w:rsid w:val="00401FAA"/>
    <w:rsid w:val="00401FFF"/>
    <w:rsid w:val="0040290B"/>
    <w:rsid w:val="00403EE3"/>
    <w:rsid w:val="00404055"/>
    <w:rsid w:val="004040F3"/>
    <w:rsid w:val="004041D8"/>
    <w:rsid w:val="00404C54"/>
    <w:rsid w:val="0040623F"/>
    <w:rsid w:val="00406484"/>
    <w:rsid w:val="0040673C"/>
    <w:rsid w:val="00406B06"/>
    <w:rsid w:val="00407117"/>
    <w:rsid w:val="004115DC"/>
    <w:rsid w:val="00411EBC"/>
    <w:rsid w:val="00412411"/>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5E6"/>
    <w:rsid w:val="0042581E"/>
    <w:rsid w:val="00425E6F"/>
    <w:rsid w:val="0042651A"/>
    <w:rsid w:val="0042660E"/>
    <w:rsid w:val="00427132"/>
    <w:rsid w:val="004277B7"/>
    <w:rsid w:val="00427962"/>
    <w:rsid w:val="004311B3"/>
    <w:rsid w:val="004313D2"/>
    <w:rsid w:val="00431698"/>
    <w:rsid w:val="00431799"/>
    <w:rsid w:val="00431C86"/>
    <w:rsid w:val="00432804"/>
    <w:rsid w:val="00433190"/>
    <w:rsid w:val="00433396"/>
    <w:rsid w:val="00433EDD"/>
    <w:rsid w:val="004343A7"/>
    <w:rsid w:val="00434451"/>
    <w:rsid w:val="0043467E"/>
    <w:rsid w:val="004348DA"/>
    <w:rsid w:val="00434B3D"/>
    <w:rsid w:val="00435C95"/>
    <w:rsid w:val="00436D76"/>
    <w:rsid w:val="00437351"/>
    <w:rsid w:val="004376D3"/>
    <w:rsid w:val="004404E8"/>
    <w:rsid w:val="004405DC"/>
    <w:rsid w:val="004409FD"/>
    <w:rsid w:val="004422FD"/>
    <w:rsid w:val="00442374"/>
    <w:rsid w:val="00442DE3"/>
    <w:rsid w:val="00444316"/>
    <w:rsid w:val="0044438F"/>
    <w:rsid w:val="00444408"/>
    <w:rsid w:val="00444660"/>
    <w:rsid w:val="004447CF"/>
    <w:rsid w:val="00444AE7"/>
    <w:rsid w:val="00444BF7"/>
    <w:rsid w:val="00444EBB"/>
    <w:rsid w:val="00445648"/>
    <w:rsid w:val="004457C9"/>
    <w:rsid w:val="00445FCF"/>
    <w:rsid w:val="0044699F"/>
    <w:rsid w:val="00447170"/>
    <w:rsid w:val="0044733A"/>
    <w:rsid w:val="004474F5"/>
    <w:rsid w:val="00450429"/>
    <w:rsid w:val="00450513"/>
    <w:rsid w:val="004513C4"/>
    <w:rsid w:val="00451DEB"/>
    <w:rsid w:val="004523FB"/>
    <w:rsid w:val="004538BE"/>
    <w:rsid w:val="00453909"/>
    <w:rsid w:val="004547CB"/>
    <w:rsid w:val="004555C2"/>
    <w:rsid w:val="00456BFE"/>
    <w:rsid w:val="00456D9B"/>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669"/>
    <w:rsid w:val="00465B96"/>
    <w:rsid w:val="00465C8B"/>
    <w:rsid w:val="004661EA"/>
    <w:rsid w:val="00467D5E"/>
    <w:rsid w:val="00470B2E"/>
    <w:rsid w:val="00471147"/>
    <w:rsid w:val="00471705"/>
    <w:rsid w:val="00471CE6"/>
    <w:rsid w:val="00472560"/>
    <w:rsid w:val="00472933"/>
    <w:rsid w:val="0047296B"/>
    <w:rsid w:val="0047369F"/>
    <w:rsid w:val="00473858"/>
    <w:rsid w:val="00473A82"/>
    <w:rsid w:val="00473B1A"/>
    <w:rsid w:val="00473EEA"/>
    <w:rsid w:val="004742EB"/>
    <w:rsid w:val="004744E8"/>
    <w:rsid w:val="00474990"/>
    <w:rsid w:val="00474D9B"/>
    <w:rsid w:val="00474EF8"/>
    <w:rsid w:val="00475214"/>
    <w:rsid w:val="0047562D"/>
    <w:rsid w:val="00475EFC"/>
    <w:rsid w:val="00476317"/>
    <w:rsid w:val="00476BAF"/>
    <w:rsid w:val="0048121E"/>
    <w:rsid w:val="0048127D"/>
    <w:rsid w:val="0048160C"/>
    <w:rsid w:val="00481A29"/>
    <w:rsid w:val="00481FFA"/>
    <w:rsid w:val="004820E3"/>
    <w:rsid w:val="00482B79"/>
    <w:rsid w:val="00482FDA"/>
    <w:rsid w:val="00483F35"/>
    <w:rsid w:val="00483F8B"/>
    <w:rsid w:val="00484B85"/>
    <w:rsid w:val="00485978"/>
    <w:rsid w:val="00485DBB"/>
    <w:rsid w:val="00485EC4"/>
    <w:rsid w:val="004867B4"/>
    <w:rsid w:val="00486B67"/>
    <w:rsid w:val="00486ED9"/>
    <w:rsid w:val="004871E8"/>
    <w:rsid w:val="00487AA2"/>
    <w:rsid w:val="00491E49"/>
    <w:rsid w:val="00492A07"/>
    <w:rsid w:val="00492A50"/>
    <w:rsid w:val="00492EA6"/>
    <w:rsid w:val="00493152"/>
    <w:rsid w:val="004937BA"/>
    <w:rsid w:val="004937F1"/>
    <w:rsid w:val="00493939"/>
    <w:rsid w:val="0049410A"/>
    <w:rsid w:val="00494155"/>
    <w:rsid w:val="0049418C"/>
    <w:rsid w:val="004944E7"/>
    <w:rsid w:val="00494F73"/>
    <w:rsid w:val="00495879"/>
    <w:rsid w:val="00495AC0"/>
    <w:rsid w:val="00495B78"/>
    <w:rsid w:val="00496CDC"/>
    <w:rsid w:val="004975BD"/>
    <w:rsid w:val="0049761D"/>
    <w:rsid w:val="004976ED"/>
    <w:rsid w:val="00497A23"/>
    <w:rsid w:val="00497F01"/>
    <w:rsid w:val="004A0C55"/>
    <w:rsid w:val="004A1DBE"/>
    <w:rsid w:val="004A1EBF"/>
    <w:rsid w:val="004A29B0"/>
    <w:rsid w:val="004A2A57"/>
    <w:rsid w:val="004A2D16"/>
    <w:rsid w:val="004A39FA"/>
    <w:rsid w:val="004A4F69"/>
    <w:rsid w:val="004A5882"/>
    <w:rsid w:val="004A5E8F"/>
    <w:rsid w:val="004A6180"/>
    <w:rsid w:val="004A625F"/>
    <w:rsid w:val="004A6430"/>
    <w:rsid w:val="004B00B3"/>
    <w:rsid w:val="004B1659"/>
    <w:rsid w:val="004B1BC8"/>
    <w:rsid w:val="004B1F48"/>
    <w:rsid w:val="004B23F2"/>
    <w:rsid w:val="004B2B58"/>
    <w:rsid w:val="004B2D41"/>
    <w:rsid w:val="004B2D57"/>
    <w:rsid w:val="004B3073"/>
    <w:rsid w:val="004B42BE"/>
    <w:rsid w:val="004B57C9"/>
    <w:rsid w:val="004B637A"/>
    <w:rsid w:val="004B641D"/>
    <w:rsid w:val="004B6A28"/>
    <w:rsid w:val="004B6D6D"/>
    <w:rsid w:val="004B712F"/>
    <w:rsid w:val="004B759A"/>
    <w:rsid w:val="004C1AFA"/>
    <w:rsid w:val="004C1F8D"/>
    <w:rsid w:val="004C2195"/>
    <w:rsid w:val="004C23F7"/>
    <w:rsid w:val="004C25CF"/>
    <w:rsid w:val="004C32C1"/>
    <w:rsid w:val="004C3670"/>
    <w:rsid w:val="004C384F"/>
    <w:rsid w:val="004C3C6B"/>
    <w:rsid w:val="004C4D58"/>
    <w:rsid w:val="004C5330"/>
    <w:rsid w:val="004C674D"/>
    <w:rsid w:val="004C7861"/>
    <w:rsid w:val="004C7CCB"/>
    <w:rsid w:val="004D02AA"/>
    <w:rsid w:val="004D0C37"/>
    <w:rsid w:val="004D15E2"/>
    <w:rsid w:val="004D2A03"/>
    <w:rsid w:val="004D2BC6"/>
    <w:rsid w:val="004D3880"/>
    <w:rsid w:val="004D3B1D"/>
    <w:rsid w:val="004D3B91"/>
    <w:rsid w:val="004D3C6B"/>
    <w:rsid w:val="004D3F61"/>
    <w:rsid w:val="004D4520"/>
    <w:rsid w:val="004D4AE8"/>
    <w:rsid w:val="004D533E"/>
    <w:rsid w:val="004D5EAB"/>
    <w:rsid w:val="004D60C9"/>
    <w:rsid w:val="004D61EE"/>
    <w:rsid w:val="004D7B13"/>
    <w:rsid w:val="004D7C10"/>
    <w:rsid w:val="004D7E4D"/>
    <w:rsid w:val="004E0BEB"/>
    <w:rsid w:val="004E0E4F"/>
    <w:rsid w:val="004E100F"/>
    <w:rsid w:val="004E26C5"/>
    <w:rsid w:val="004E2F79"/>
    <w:rsid w:val="004E3128"/>
    <w:rsid w:val="004E3963"/>
    <w:rsid w:val="004E4280"/>
    <w:rsid w:val="004E4C7F"/>
    <w:rsid w:val="004E60ED"/>
    <w:rsid w:val="004E67F6"/>
    <w:rsid w:val="004E69B4"/>
    <w:rsid w:val="004E6A64"/>
    <w:rsid w:val="004E7686"/>
    <w:rsid w:val="004E7E6D"/>
    <w:rsid w:val="004F03F5"/>
    <w:rsid w:val="004F0BA2"/>
    <w:rsid w:val="004F23F1"/>
    <w:rsid w:val="004F24BB"/>
    <w:rsid w:val="004F2878"/>
    <w:rsid w:val="004F44B8"/>
    <w:rsid w:val="004F4C95"/>
    <w:rsid w:val="004F4CDA"/>
    <w:rsid w:val="004F4EBB"/>
    <w:rsid w:val="004F55AF"/>
    <w:rsid w:val="004F5F9D"/>
    <w:rsid w:val="004F6AB1"/>
    <w:rsid w:val="004F74DA"/>
    <w:rsid w:val="004F78A8"/>
    <w:rsid w:val="00500802"/>
    <w:rsid w:val="00500B95"/>
    <w:rsid w:val="00501FA6"/>
    <w:rsid w:val="0050284A"/>
    <w:rsid w:val="00502974"/>
    <w:rsid w:val="00502FF3"/>
    <w:rsid w:val="0050333B"/>
    <w:rsid w:val="005039F7"/>
    <w:rsid w:val="00504024"/>
    <w:rsid w:val="0050431D"/>
    <w:rsid w:val="0050453A"/>
    <w:rsid w:val="00504B93"/>
    <w:rsid w:val="00504D12"/>
    <w:rsid w:val="00504F12"/>
    <w:rsid w:val="00504F65"/>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18"/>
    <w:rsid w:val="00515C93"/>
    <w:rsid w:val="00515FE1"/>
    <w:rsid w:val="00516293"/>
    <w:rsid w:val="0051785D"/>
    <w:rsid w:val="00517D73"/>
    <w:rsid w:val="00520AA4"/>
    <w:rsid w:val="00520FA2"/>
    <w:rsid w:val="00521022"/>
    <w:rsid w:val="0052209C"/>
    <w:rsid w:val="005228B3"/>
    <w:rsid w:val="00524C3B"/>
    <w:rsid w:val="00524D39"/>
    <w:rsid w:val="00524D4C"/>
    <w:rsid w:val="00524D74"/>
    <w:rsid w:val="0052581E"/>
    <w:rsid w:val="00526160"/>
    <w:rsid w:val="005265C5"/>
    <w:rsid w:val="005270B9"/>
    <w:rsid w:val="00527A61"/>
    <w:rsid w:val="00527C0B"/>
    <w:rsid w:val="00527D2C"/>
    <w:rsid w:val="00530508"/>
    <w:rsid w:val="00531316"/>
    <w:rsid w:val="0053165B"/>
    <w:rsid w:val="00531AAE"/>
    <w:rsid w:val="00532D6B"/>
    <w:rsid w:val="00532EAC"/>
    <w:rsid w:val="0053334C"/>
    <w:rsid w:val="0053361A"/>
    <w:rsid w:val="0053442B"/>
    <w:rsid w:val="00534D09"/>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67"/>
    <w:rsid w:val="005435DB"/>
    <w:rsid w:val="00543D69"/>
    <w:rsid w:val="005441DB"/>
    <w:rsid w:val="00544265"/>
    <w:rsid w:val="00545773"/>
    <w:rsid w:val="00545F1D"/>
    <w:rsid w:val="005471AE"/>
    <w:rsid w:val="00550A72"/>
    <w:rsid w:val="00550C70"/>
    <w:rsid w:val="00551A5B"/>
    <w:rsid w:val="00551C84"/>
    <w:rsid w:val="005527FB"/>
    <w:rsid w:val="00552AAA"/>
    <w:rsid w:val="00552B82"/>
    <w:rsid w:val="00553C2A"/>
    <w:rsid w:val="00553E5E"/>
    <w:rsid w:val="005540F3"/>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669FD"/>
    <w:rsid w:val="00566DD5"/>
    <w:rsid w:val="00570511"/>
    <w:rsid w:val="005726BA"/>
    <w:rsid w:val="0057440C"/>
    <w:rsid w:val="0057469B"/>
    <w:rsid w:val="0057501A"/>
    <w:rsid w:val="0057652E"/>
    <w:rsid w:val="0058004C"/>
    <w:rsid w:val="00580399"/>
    <w:rsid w:val="0058077A"/>
    <w:rsid w:val="005814E4"/>
    <w:rsid w:val="00581D9E"/>
    <w:rsid w:val="00581DC2"/>
    <w:rsid w:val="00582157"/>
    <w:rsid w:val="005828DE"/>
    <w:rsid w:val="00582981"/>
    <w:rsid w:val="00582ACA"/>
    <w:rsid w:val="00582F54"/>
    <w:rsid w:val="0058307B"/>
    <w:rsid w:val="00583C6D"/>
    <w:rsid w:val="00583CDD"/>
    <w:rsid w:val="00584F7F"/>
    <w:rsid w:val="00586D5B"/>
    <w:rsid w:val="00587794"/>
    <w:rsid w:val="00587EFF"/>
    <w:rsid w:val="0059004E"/>
    <w:rsid w:val="005900C9"/>
    <w:rsid w:val="005900D3"/>
    <w:rsid w:val="005902BA"/>
    <w:rsid w:val="00590756"/>
    <w:rsid w:val="0059085F"/>
    <w:rsid w:val="00594224"/>
    <w:rsid w:val="005949B1"/>
    <w:rsid w:val="00594C09"/>
    <w:rsid w:val="005956F8"/>
    <w:rsid w:val="005957B0"/>
    <w:rsid w:val="00595DB8"/>
    <w:rsid w:val="00596126"/>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7F"/>
    <w:rsid w:val="005A38E8"/>
    <w:rsid w:val="005A437C"/>
    <w:rsid w:val="005A457C"/>
    <w:rsid w:val="005A53F1"/>
    <w:rsid w:val="005A5994"/>
    <w:rsid w:val="005A621E"/>
    <w:rsid w:val="005A6DA3"/>
    <w:rsid w:val="005B0159"/>
    <w:rsid w:val="005B01E6"/>
    <w:rsid w:val="005B0AC2"/>
    <w:rsid w:val="005B0E6B"/>
    <w:rsid w:val="005B1412"/>
    <w:rsid w:val="005B16A4"/>
    <w:rsid w:val="005B1884"/>
    <w:rsid w:val="005B18EC"/>
    <w:rsid w:val="005B25FA"/>
    <w:rsid w:val="005B2B91"/>
    <w:rsid w:val="005B2BAF"/>
    <w:rsid w:val="005B2DD1"/>
    <w:rsid w:val="005B2FEE"/>
    <w:rsid w:val="005B3182"/>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416E"/>
    <w:rsid w:val="005C4ABC"/>
    <w:rsid w:val="005C5748"/>
    <w:rsid w:val="005C57CD"/>
    <w:rsid w:val="005C6ABA"/>
    <w:rsid w:val="005C760A"/>
    <w:rsid w:val="005D00C8"/>
    <w:rsid w:val="005D0181"/>
    <w:rsid w:val="005D020A"/>
    <w:rsid w:val="005D0694"/>
    <w:rsid w:val="005D0CF1"/>
    <w:rsid w:val="005D10E3"/>
    <w:rsid w:val="005D1350"/>
    <w:rsid w:val="005D1AEE"/>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026"/>
    <w:rsid w:val="005D783B"/>
    <w:rsid w:val="005D7EE4"/>
    <w:rsid w:val="005E0017"/>
    <w:rsid w:val="005E00A2"/>
    <w:rsid w:val="005E08A7"/>
    <w:rsid w:val="005E08CF"/>
    <w:rsid w:val="005E1471"/>
    <w:rsid w:val="005E1500"/>
    <w:rsid w:val="005E1CD4"/>
    <w:rsid w:val="005E20AC"/>
    <w:rsid w:val="005E2201"/>
    <w:rsid w:val="005E2B8E"/>
    <w:rsid w:val="005E2CE0"/>
    <w:rsid w:val="005E2EF4"/>
    <w:rsid w:val="005E328C"/>
    <w:rsid w:val="005E40A4"/>
    <w:rsid w:val="005E4682"/>
    <w:rsid w:val="005E47E3"/>
    <w:rsid w:val="005E4984"/>
    <w:rsid w:val="005E5483"/>
    <w:rsid w:val="005E5F7E"/>
    <w:rsid w:val="005E60EE"/>
    <w:rsid w:val="005E714D"/>
    <w:rsid w:val="005E7AB2"/>
    <w:rsid w:val="005E7CC1"/>
    <w:rsid w:val="005E7D12"/>
    <w:rsid w:val="005E7E47"/>
    <w:rsid w:val="005E7F2C"/>
    <w:rsid w:val="005F048F"/>
    <w:rsid w:val="005F0602"/>
    <w:rsid w:val="005F14C2"/>
    <w:rsid w:val="005F1F79"/>
    <w:rsid w:val="005F373A"/>
    <w:rsid w:val="005F3D30"/>
    <w:rsid w:val="005F41BB"/>
    <w:rsid w:val="005F4C06"/>
    <w:rsid w:val="005F649F"/>
    <w:rsid w:val="005F6D2F"/>
    <w:rsid w:val="005F72BC"/>
    <w:rsid w:val="005F74DA"/>
    <w:rsid w:val="005F7548"/>
    <w:rsid w:val="006003C4"/>
    <w:rsid w:val="00600C93"/>
    <w:rsid w:val="00601674"/>
    <w:rsid w:val="006019D6"/>
    <w:rsid w:val="0060210B"/>
    <w:rsid w:val="00602CF9"/>
    <w:rsid w:val="0060316D"/>
    <w:rsid w:val="006032DE"/>
    <w:rsid w:val="006032E4"/>
    <w:rsid w:val="00603AC6"/>
    <w:rsid w:val="00604B9C"/>
    <w:rsid w:val="00604BAD"/>
    <w:rsid w:val="00604D3A"/>
    <w:rsid w:val="00604E5D"/>
    <w:rsid w:val="00605551"/>
    <w:rsid w:val="00605A6B"/>
    <w:rsid w:val="00605B8C"/>
    <w:rsid w:val="00605E78"/>
    <w:rsid w:val="006064CB"/>
    <w:rsid w:val="00606AC8"/>
    <w:rsid w:val="0060723A"/>
    <w:rsid w:val="006072E7"/>
    <w:rsid w:val="00607AE9"/>
    <w:rsid w:val="00610512"/>
    <w:rsid w:val="00610569"/>
    <w:rsid w:val="00610598"/>
    <w:rsid w:val="00610C3D"/>
    <w:rsid w:val="00611145"/>
    <w:rsid w:val="006113C4"/>
    <w:rsid w:val="0061198F"/>
    <w:rsid w:val="00611A7F"/>
    <w:rsid w:val="0061219F"/>
    <w:rsid w:val="00612356"/>
    <w:rsid w:val="0061303C"/>
    <w:rsid w:val="00613748"/>
    <w:rsid w:val="0061379A"/>
    <w:rsid w:val="00614C68"/>
    <w:rsid w:val="00614D82"/>
    <w:rsid w:val="00614EFE"/>
    <w:rsid w:val="00615385"/>
    <w:rsid w:val="0061551F"/>
    <w:rsid w:val="00615E8A"/>
    <w:rsid w:val="006165AE"/>
    <w:rsid w:val="006177E6"/>
    <w:rsid w:val="00617BE4"/>
    <w:rsid w:val="00617F6E"/>
    <w:rsid w:val="00620075"/>
    <w:rsid w:val="00620915"/>
    <w:rsid w:val="00621075"/>
    <w:rsid w:val="0062129D"/>
    <w:rsid w:val="006219A6"/>
    <w:rsid w:val="00621B59"/>
    <w:rsid w:val="00622C93"/>
    <w:rsid w:val="00622D0B"/>
    <w:rsid w:val="00622F0C"/>
    <w:rsid w:val="00623CE4"/>
    <w:rsid w:val="00624C8B"/>
    <w:rsid w:val="00625EA2"/>
    <w:rsid w:val="0062642B"/>
    <w:rsid w:val="00626660"/>
    <w:rsid w:val="006266B3"/>
    <w:rsid w:val="00626922"/>
    <w:rsid w:val="0062698F"/>
    <w:rsid w:val="00626C4E"/>
    <w:rsid w:val="00627721"/>
    <w:rsid w:val="0062777F"/>
    <w:rsid w:val="00627B80"/>
    <w:rsid w:val="00630235"/>
    <w:rsid w:val="006302CC"/>
    <w:rsid w:val="00630C5D"/>
    <w:rsid w:val="00631303"/>
    <w:rsid w:val="0063151A"/>
    <w:rsid w:val="0063170D"/>
    <w:rsid w:val="006318CF"/>
    <w:rsid w:val="006328A2"/>
    <w:rsid w:val="0063366C"/>
    <w:rsid w:val="00633F89"/>
    <w:rsid w:val="0063429F"/>
    <w:rsid w:val="0063436B"/>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148"/>
    <w:rsid w:val="006414A6"/>
    <w:rsid w:val="00641A45"/>
    <w:rsid w:val="00641EDA"/>
    <w:rsid w:val="00643095"/>
    <w:rsid w:val="0064376A"/>
    <w:rsid w:val="0064386D"/>
    <w:rsid w:val="00643BAE"/>
    <w:rsid w:val="00643C7A"/>
    <w:rsid w:val="00644E14"/>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57A43"/>
    <w:rsid w:val="0066007D"/>
    <w:rsid w:val="00660975"/>
    <w:rsid w:val="00661095"/>
    <w:rsid w:val="00661136"/>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3AE"/>
    <w:rsid w:val="00670507"/>
    <w:rsid w:val="0067073D"/>
    <w:rsid w:val="00670817"/>
    <w:rsid w:val="00671551"/>
    <w:rsid w:val="00672ED9"/>
    <w:rsid w:val="006738F4"/>
    <w:rsid w:val="00675FBA"/>
    <w:rsid w:val="00676538"/>
    <w:rsid w:val="006765BC"/>
    <w:rsid w:val="0067740B"/>
    <w:rsid w:val="006779A8"/>
    <w:rsid w:val="00680292"/>
    <w:rsid w:val="00680355"/>
    <w:rsid w:val="00680CF2"/>
    <w:rsid w:val="00680DD7"/>
    <w:rsid w:val="00681501"/>
    <w:rsid w:val="00681845"/>
    <w:rsid w:val="006831E4"/>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6FF"/>
    <w:rsid w:val="0069391A"/>
    <w:rsid w:val="0069446C"/>
    <w:rsid w:val="006945B4"/>
    <w:rsid w:val="0069481D"/>
    <w:rsid w:val="00695118"/>
    <w:rsid w:val="00695549"/>
    <w:rsid w:val="006958D2"/>
    <w:rsid w:val="00696F2E"/>
    <w:rsid w:val="00697013"/>
    <w:rsid w:val="006975C9"/>
    <w:rsid w:val="00697647"/>
    <w:rsid w:val="00697763"/>
    <w:rsid w:val="006979D0"/>
    <w:rsid w:val="00697F2D"/>
    <w:rsid w:val="00697F6E"/>
    <w:rsid w:val="006A008D"/>
    <w:rsid w:val="006A0470"/>
    <w:rsid w:val="006A0E39"/>
    <w:rsid w:val="006A0F26"/>
    <w:rsid w:val="006A1BE8"/>
    <w:rsid w:val="006A22F9"/>
    <w:rsid w:val="006A26B2"/>
    <w:rsid w:val="006A2BB6"/>
    <w:rsid w:val="006A2D31"/>
    <w:rsid w:val="006A36DC"/>
    <w:rsid w:val="006A3A8E"/>
    <w:rsid w:val="006A3DFA"/>
    <w:rsid w:val="006A49B4"/>
    <w:rsid w:val="006A52E6"/>
    <w:rsid w:val="006A54D7"/>
    <w:rsid w:val="006A5B37"/>
    <w:rsid w:val="006A5B48"/>
    <w:rsid w:val="006A6ED7"/>
    <w:rsid w:val="006A6FD1"/>
    <w:rsid w:val="006A70B0"/>
    <w:rsid w:val="006A75B4"/>
    <w:rsid w:val="006A77F2"/>
    <w:rsid w:val="006A7D4F"/>
    <w:rsid w:val="006B0259"/>
    <w:rsid w:val="006B02D0"/>
    <w:rsid w:val="006B04AB"/>
    <w:rsid w:val="006B0535"/>
    <w:rsid w:val="006B17DF"/>
    <w:rsid w:val="006B1A90"/>
    <w:rsid w:val="006B20F1"/>
    <w:rsid w:val="006B24DA"/>
    <w:rsid w:val="006B269D"/>
    <w:rsid w:val="006B2BDB"/>
    <w:rsid w:val="006B3611"/>
    <w:rsid w:val="006B3822"/>
    <w:rsid w:val="006B49D8"/>
    <w:rsid w:val="006B4C36"/>
    <w:rsid w:val="006B66D8"/>
    <w:rsid w:val="006B690C"/>
    <w:rsid w:val="006B77FD"/>
    <w:rsid w:val="006B7C74"/>
    <w:rsid w:val="006C07FC"/>
    <w:rsid w:val="006C09DE"/>
    <w:rsid w:val="006C17F2"/>
    <w:rsid w:val="006C17FE"/>
    <w:rsid w:val="006C1C3E"/>
    <w:rsid w:val="006C2CB6"/>
    <w:rsid w:val="006C3B65"/>
    <w:rsid w:val="006C3BCE"/>
    <w:rsid w:val="006C3F1E"/>
    <w:rsid w:val="006C472C"/>
    <w:rsid w:val="006C5A3C"/>
    <w:rsid w:val="006C5CEE"/>
    <w:rsid w:val="006C62EE"/>
    <w:rsid w:val="006C68F5"/>
    <w:rsid w:val="006D002E"/>
    <w:rsid w:val="006D05CC"/>
    <w:rsid w:val="006D14DC"/>
    <w:rsid w:val="006D2C99"/>
    <w:rsid w:val="006D5A4A"/>
    <w:rsid w:val="006D5A57"/>
    <w:rsid w:val="006D67D4"/>
    <w:rsid w:val="006D6A6F"/>
    <w:rsid w:val="006D6E8A"/>
    <w:rsid w:val="006D71F6"/>
    <w:rsid w:val="006D76E7"/>
    <w:rsid w:val="006D7950"/>
    <w:rsid w:val="006D7A52"/>
    <w:rsid w:val="006D7B6A"/>
    <w:rsid w:val="006D7D5B"/>
    <w:rsid w:val="006E099B"/>
    <w:rsid w:val="006E115F"/>
    <w:rsid w:val="006E150B"/>
    <w:rsid w:val="006E1D90"/>
    <w:rsid w:val="006E1F4C"/>
    <w:rsid w:val="006E209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428B"/>
    <w:rsid w:val="006F5E70"/>
    <w:rsid w:val="006F6917"/>
    <w:rsid w:val="006F6937"/>
    <w:rsid w:val="006F6A9D"/>
    <w:rsid w:val="007004CE"/>
    <w:rsid w:val="007005B9"/>
    <w:rsid w:val="007016B0"/>
    <w:rsid w:val="007016B9"/>
    <w:rsid w:val="007018DF"/>
    <w:rsid w:val="00701D06"/>
    <w:rsid w:val="00702AA4"/>
    <w:rsid w:val="00702BDD"/>
    <w:rsid w:val="00703BE1"/>
    <w:rsid w:val="00704209"/>
    <w:rsid w:val="007050CF"/>
    <w:rsid w:val="00705777"/>
    <w:rsid w:val="00705EF1"/>
    <w:rsid w:val="007063CF"/>
    <w:rsid w:val="00710ECE"/>
    <w:rsid w:val="00710EE5"/>
    <w:rsid w:val="00710F54"/>
    <w:rsid w:val="00711154"/>
    <w:rsid w:val="007115E1"/>
    <w:rsid w:val="00711975"/>
    <w:rsid w:val="00711D2E"/>
    <w:rsid w:val="00711DA4"/>
    <w:rsid w:val="00712181"/>
    <w:rsid w:val="00712215"/>
    <w:rsid w:val="00712D70"/>
    <w:rsid w:val="007138FC"/>
    <w:rsid w:val="00714498"/>
    <w:rsid w:val="007145E8"/>
    <w:rsid w:val="007149E0"/>
    <w:rsid w:val="00714CA8"/>
    <w:rsid w:val="0071566D"/>
    <w:rsid w:val="00716EAC"/>
    <w:rsid w:val="007174AB"/>
    <w:rsid w:val="007203BD"/>
    <w:rsid w:val="00720CE1"/>
    <w:rsid w:val="0072174C"/>
    <w:rsid w:val="00722391"/>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80"/>
    <w:rsid w:val="00741E92"/>
    <w:rsid w:val="00742133"/>
    <w:rsid w:val="00742567"/>
    <w:rsid w:val="00742AF8"/>
    <w:rsid w:val="00742DEE"/>
    <w:rsid w:val="00742DF0"/>
    <w:rsid w:val="00743020"/>
    <w:rsid w:val="0074324D"/>
    <w:rsid w:val="00743969"/>
    <w:rsid w:val="007442D0"/>
    <w:rsid w:val="007452F3"/>
    <w:rsid w:val="00745706"/>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4D98"/>
    <w:rsid w:val="00755750"/>
    <w:rsid w:val="007559E6"/>
    <w:rsid w:val="00756574"/>
    <w:rsid w:val="00756785"/>
    <w:rsid w:val="007575BC"/>
    <w:rsid w:val="007576C9"/>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4E6A"/>
    <w:rsid w:val="007754E7"/>
    <w:rsid w:val="007759E2"/>
    <w:rsid w:val="00776A03"/>
    <w:rsid w:val="00777706"/>
    <w:rsid w:val="00777F3E"/>
    <w:rsid w:val="007801AD"/>
    <w:rsid w:val="007803C9"/>
    <w:rsid w:val="007808F5"/>
    <w:rsid w:val="00781752"/>
    <w:rsid w:val="00781BF1"/>
    <w:rsid w:val="00781E9D"/>
    <w:rsid w:val="007820D6"/>
    <w:rsid w:val="007823F4"/>
    <w:rsid w:val="00782F57"/>
    <w:rsid w:val="00783D6D"/>
    <w:rsid w:val="00783E4F"/>
    <w:rsid w:val="00784246"/>
    <w:rsid w:val="00784319"/>
    <w:rsid w:val="00784E77"/>
    <w:rsid w:val="007854FE"/>
    <w:rsid w:val="00785C85"/>
    <w:rsid w:val="0078649C"/>
    <w:rsid w:val="00786D57"/>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9F5"/>
    <w:rsid w:val="00796B30"/>
    <w:rsid w:val="007971C9"/>
    <w:rsid w:val="00797877"/>
    <w:rsid w:val="007A097E"/>
    <w:rsid w:val="007A0BB5"/>
    <w:rsid w:val="007A0ECD"/>
    <w:rsid w:val="007A15FD"/>
    <w:rsid w:val="007A17E4"/>
    <w:rsid w:val="007A1912"/>
    <w:rsid w:val="007A1B39"/>
    <w:rsid w:val="007A1DB5"/>
    <w:rsid w:val="007A2A24"/>
    <w:rsid w:val="007A2D93"/>
    <w:rsid w:val="007A2FDA"/>
    <w:rsid w:val="007A3E6A"/>
    <w:rsid w:val="007A3E9C"/>
    <w:rsid w:val="007A4319"/>
    <w:rsid w:val="007A4541"/>
    <w:rsid w:val="007A4CB0"/>
    <w:rsid w:val="007A5171"/>
    <w:rsid w:val="007A51D6"/>
    <w:rsid w:val="007A56BC"/>
    <w:rsid w:val="007A6E41"/>
    <w:rsid w:val="007A7665"/>
    <w:rsid w:val="007A7D12"/>
    <w:rsid w:val="007B04FA"/>
    <w:rsid w:val="007B1066"/>
    <w:rsid w:val="007B1942"/>
    <w:rsid w:val="007B1ADD"/>
    <w:rsid w:val="007B26F9"/>
    <w:rsid w:val="007B3162"/>
    <w:rsid w:val="007B41BD"/>
    <w:rsid w:val="007B4534"/>
    <w:rsid w:val="007B4A90"/>
    <w:rsid w:val="007B509C"/>
    <w:rsid w:val="007B539A"/>
    <w:rsid w:val="007B62CE"/>
    <w:rsid w:val="007B6554"/>
    <w:rsid w:val="007B7258"/>
    <w:rsid w:val="007B7CEB"/>
    <w:rsid w:val="007B7E27"/>
    <w:rsid w:val="007C048E"/>
    <w:rsid w:val="007C0579"/>
    <w:rsid w:val="007C0684"/>
    <w:rsid w:val="007C091A"/>
    <w:rsid w:val="007C0A91"/>
    <w:rsid w:val="007C0F86"/>
    <w:rsid w:val="007C2938"/>
    <w:rsid w:val="007C2AC6"/>
    <w:rsid w:val="007C367B"/>
    <w:rsid w:val="007C3CBA"/>
    <w:rsid w:val="007C6589"/>
    <w:rsid w:val="007C6624"/>
    <w:rsid w:val="007C6AA4"/>
    <w:rsid w:val="007C70A7"/>
    <w:rsid w:val="007C734E"/>
    <w:rsid w:val="007C7590"/>
    <w:rsid w:val="007C7F33"/>
    <w:rsid w:val="007D203B"/>
    <w:rsid w:val="007D255E"/>
    <w:rsid w:val="007D2845"/>
    <w:rsid w:val="007D2D53"/>
    <w:rsid w:val="007D312E"/>
    <w:rsid w:val="007D320A"/>
    <w:rsid w:val="007D349B"/>
    <w:rsid w:val="007D35D3"/>
    <w:rsid w:val="007D4653"/>
    <w:rsid w:val="007D4B2D"/>
    <w:rsid w:val="007D51C0"/>
    <w:rsid w:val="007D51EB"/>
    <w:rsid w:val="007D5501"/>
    <w:rsid w:val="007D6D92"/>
    <w:rsid w:val="007D729A"/>
    <w:rsid w:val="007E045A"/>
    <w:rsid w:val="007E05F6"/>
    <w:rsid w:val="007E0891"/>
    <w:rsid w:val="007E0DCE"/>
    <w:rsid w:val="007E0F1C"/>
    <w:rsid w:val="007E11B6"/>
    <w:rsid w:val="007E11D1"/>
    <w:rsid w:val="007E12B1"/>
    <w:rsid w:val="007E19A8"/>
    <w:rsid w:val="007E1E47"/>
    <w:rsid w:val="007E1F73"/>
    <w:rsid w:val="007E2862"/>
    <w:rsid w:val="007E2FD6"/>
    <w:rsid w:val="007E33C8"/>
    <w:rsid w:val="007E3652"/>
    <w:rsid w:val="007E367B"/>
    <w:rsid w:val="007E36E6"/>
    <w:rsid w:val="007E3D2D"/>
    <w:rsid w:val="007E4541"/>
    <w:rsid w:val="007E481E"/>
    <w:rsid w:val="007E4B62"/>
    <w:rsid w:val="007E4C88"/>
    <w:rsid w:val="007E6756"/>
    <w:rsid w:val="007E6883"/>
    <w:rsid w:val="007E6F72"/>
    <w:rsid w:val="007E70AB"/>
    <w:rsid w:val="007E78DE"/>
    <w:rsid w:val="007E78F2"/>
    <w:rsid w:val="007F0B79"/>
    <w:rsid w:val="007F0FDB"/>
    <w:rsid w:val="007F19EE"/>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846"/>
    <w:rsid w:val="00801CD7"/>
    <w:rsid w:val="00801E96"/>
    <w:rsid w:val="008039A4"/>
    <w:rsid w:val="00804396"/>
    <w:rsid w:val="00805486"/>
    <w:rsid w:val="008056D0"/>
    <w:rsid w:val="008056D5"/>
    <w:rsid w:val="00805E03"/>
    <w:rsid w:val="00806752"/>
    <w:rsid w:val="0080686E"/>
    <w:rsid w:val="00806B4F"/>
    <w:rsid w:val="00806E3B"/>
    <w:rsid w:val="00806E73"/>
    <w:rsid w:val="00806FDF"/>
    <w:rsid w:val="0080739F"/>
    <w:rsid w:val="00810274"/>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DF9"/>
    <w:rsid w:val="00821E34"/>
    <w:rsid w:val="00822D97"/>
    <w:rsid w:val="00822E38"/>
    <w:rsid w:val="00822E5F"/>
    <w:rsid w:val="00823025"/>
    <w:rsid w:val="008241C1"/>
    <w:rsid w:val="00824813"/>
    <w:rsid w:val="00824877"/>
    <w:rsid w:val="00824CBB"/>
    <w:rsid w:val="00825C97"/>
    <w:rsid w:val="00825CD9"/>
    <w:rsid w:val="00825DA5"/>
    <w:rsid w:val="0082603D"/>
    <w:rsid w:val="0082781E"/>
    <w:rsid w:val="00827DE1"/>
    <w:rsid w:val="0083030C"/>
    <w:rsid w:val="00831202"/>
    <w:rsid w:val="00831261"/>
    <w:rsid w:val="00831CFD"/>
    <w:rsid w:val="008320EE"/>
    <w:rsid w:val="008328FC"/>
    <w:rsid w:val="00833368"/>
    <w:rsid w:val="00833681"/>
    <w:rsid w:val="008336B7"/>
    <w:rsid w:val="0083531B"/>
    <w:rsid w:val="00835BE1"/>
    <w:rsid w:val="00836FD3"/>
    <w:rsid w:val="0083709C"/>
    <w:rsid w:val="00842BC3"/>
    <w:rsid w:val="00843917"/>
    <w:rsid w:val="00843C49"/>
    <w:rsid w:val="00843C53"/>
    <w:rsid w:val="00844242"/>
    <w:rsid w:val="00844370"/>
    <w:rsid w:val="00844FB6"/>
    <w:rsid w:val="0084525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13"/>
    <w:rsid w:val="008521CA"/>
    <w:rsid w:val="0085273C"/>
    <w:rsid w:val="00852B87"/>
    <w:rsid w:val="00852D5D"/>
    <w:rsid w:val="0085373C"/>
    <w:rsid w:val="00854A58"/>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6AFE"/>
    <w:rsid w:val="0086728D"/>
    <w:rsid w:val="00867DA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3FC"/>
    <w:rsid w:val="00885AFB"/>
    <w:rsid w:val="008860A6"/>
    <w:rsid w:val="00886748"/>
    <w:rsid w:val="008876B4"/>
    <w:rsid w:val="0089022E"/>
    <w:rsid w:val="00890318"/>
    <w:rsid w:val="008905F4"/>
    <w:rsid w:val="0089129C"/>
    <w:rsid w:val="00891D3D"/>
    <w:rsid w:val="0089244B"/>
    <w:rsid w:val="0089369A"/>
    <w:rsid w:val="00893A27"/>
    <w:rsid w:val="00893F52"/>
    <w:rsid w:val="00893F9D"/>
    <w:rsid w:val="0089410B"/>
    <w:rsid w:val="00895969"/>
    <w:rsid w:val="00895DA4"/>
    <w:rsid w:val="00895DA8"/>
    <w:rsid w:val="008960E4"/>
    <w:rsid w:val="008966CD"/>
    <w:rsid w:val="008972D0"/>
    <w:rsid w:val="00897456"/>
    <w:rsid w:val="00897A8E"/>
    <w:rsid w:val="00897FB7"/>
    <w:rsid w:val="008A1193"/>
    <w:rsid w:val="008A1BDD"/>
    <w:rsid w:val="008A2B9C"/>
    <w:rsid w:val="008A341E"/>
    <w:rsid w:val="008A3573"/>
    <w:rsid w:val="008A3C8B"/>
    <w:rsid w:val="008A3F2A"/>
    <w:rsid w:val="008A4EA0"/>
    <w:rsid w:val="008A51D7"/>
    <w:rsid w:val="008A53E0"/>
    <w:rsid w:val="008A5F07"/>
    <w:rsid w:val="008A62CF"/>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B7851"/>
    <w:rsid w:val="008C0187"/>
    <w:rsid w:val="008C0A3C"/>
    <w:rsid w:val="008C0D1F"/>
    <w:rsid w:val="008C1CD0"/>
    <w:rsid w:val="008C2068"/>
    <w:rsid w:val="008C48F3"/>
    <w:rsid w:val="008C4C55"/>
    <w:rsid w:val="008C52CA"/>
    <w:rsid w:val="008C6253"/>
    <w:rsid w:val="008C69F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3E8"/>
    <w:rsid w:val="008D5F7F"/>
    <w:rsid w:val="008D60B7"/>
    <w:rsid w:val="008D6CC2"/>
    <w:rsid w:val="008D7083"/>
    <w:rsid w:val="008D72AC"/>
    <w:rsid w:val="008D733D"/>
    <w:rsid w:val="008D7FE9"/>
    <w:rsid w:val="008E0110"/>
    <w:rsid w:val="008E0C33"/>
    <w:rsid w:val="008E0CF8"/>
    <w:rsid w:val="008E12F6"/>
    <w:rsid w:val="008E19B0"/>
    <w:rsid w:val="008E2AC5"/>
    <w:rsid w:val="008E32B8"/>
    <w:rsid w:val="008E33B5"/>
    <w:rsid w:val="008E340B"/>
    <w:rsid w:val="008E49FF"/>
    <w:rsid w:val="008E56BE"/>
    <w:rsid w:val="008E654D"/>
    <w:rsid w:val="008E660A"/>
    <w:rsid w:val="008E68BA"/>
    <w:rsid w:val="008E6945"/>
    <w:rsid w:val="008E69BE"/>
    <w:rsid w:val="008E6D7F"/>
    <w:rsid w:val="008F094A"/>
    <w:rsid w:val="008F0AEE"/>
    <w:rsid w:val="008F10BF"/>
    <w:rsid w:val="008F15C4"/>
    <w:rsid w:val="008F2797"/>
    <w:rsid w:val="008F29EA"/>
    <w:rsid w:val="008F2A13"/>
    <w:rsid w:val="008F2E37"/>
    <w:rsid w:val="008F3C8F"/>
    <w:rsid w:val="008F3EE3"/>
    <w:rsid w:val="008F435F"/>
    <w:rsid w:val="008F6A48"/>
    <w:rsid w:val="008F6C97"/>
    <w:rsid w:val="008F6FDF"/>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39C6"/>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1D41"/>
    <w:rsid w:val="00912A1E"/>
    <w:rsid w:val="00912BC9"/>
    <w:rsid w:val="00912CAF"/>
    <w:rsid w:val="0091312E"/>
    <w:rsid w:val="009133A6"/>
    <w:rsid w:val="0091397B"/>
    <w:rsid w:val="00913E12"/>
    <w:rsid w:val="00914249"/>
    <w:rsid w:val="00914FF7"/>
    <w:rsid w:val="0091622E"/>
    <w:rsid w:val="0091650B"/>
    <w:rsid w:val="009166AD"/>
    <w:rsid w:val="00916E8B"/>
    <w:rsid w:val="0091746B"/>
    <w:rsid w:val="0092031B"/>
    <w:rsid w:val="009203E4"/>
    <w:rsid w:val="0092168F"/>
    <w:rsid w:val="00921A0A"/>
    <w:rsid w:val="00921B52"/>
    <w:rsid w:val="00921C51"/>
    <w:rsid w:val="00921CF8"/>
    <w:rsid w:val="00921F0F"/>
    <w:rsid w:val="0092227D"/>
    <w:rsid w:val="009228B9"/>
    <w:rsid w:val="00922ED6"/>
    <w:rsid w:val="009231A7"/>
    <w:rsid w:val="00923D06"/>
    <w:rsid w:val="009249CD"/>
    <w:rsid w:val="00924A00"/>
    <w:rsid w:val="00924FB2"/>
    <w:rsid w:val="00925434"/>
    <w:rsid w:val="00925CA3"/>
    <w:rsid w:val="00926E0D"/>
    <w:rsid w:val="00927285"/>
    <w:rsid w:val="00927332"/>
    <w:rsid w:val="009276A0"/>
    <w:rsid w:val="0093023A"/>
    <w:rsid w:val="009305CE"/>
    <w:rsid w:val="00930BFB"/>
    <w:rsid w:val="009310FA"/>
    <w:rsid w:val="00931471"/>
    <w:rsid w:val="00931549"/>
    <w:rsid w:val="00932226"/>
    <w:rsid w:val="009329C0"/>
    <w:rsid w:val="00932B66"/>
    <w:rsid w:val="0093318B"/>
    <w:rsid w:val="00933642"/>
    <w:rsid w:val="00933C6C"/>
    <w:rsid w:val="00934350"/>
    <w:rsid w:val="00934A62"/>
    <w:rsid w:val="00934B96"/>
    <w:rsid w:val="00934FB6"/>
    <w:rsid w:val="00935226"/>
    <w:rsid w:val="0093554F"/>
    <w:rsid w:val="00935754"/>
    <w:rsid w:val="009358AE"/>
    <w:rsid w:val="009363B3"/>
    <w:rsid w:val="009368D3"/>
    <w:rsid w:val="00936AA1"/>
    <w:rsid w:val="00937030"/>
    <w:rsid w:val="009371CE"/>
    <w:rsid w:val="009375BA"/>
    <w:rsid w:val="0093762F"/>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300"/>
    <w:rsid w:val="0094697E"/>
    <w:rsid w:val="00946A2F"/>
    <w:rsid w:val="00946F3C"/>
    <w:rsid w:val="00946FA9"/>
    <w:rsid w:val="009471AD"/>
    <w:rsid w:val="00947A0E"/>
    <w:rsid w:val="00947A81"/>
    <w:rsid w:val="00947D7D"/>
    <w:rsid w:val="009509B1"/>
    <w:rsid w:val="00950F61"/>
    <w:rsid w:val="00951231"/>
    <w:rsid w:val="00951DCF"/>
    <w:rsid w:val="00951E64"/>
    <w:rsid w:val="00951EBE"/>
    <w:rsid w:val="00951EC9"/>
    <w:rsid w:val="00952BB5"/>
    <w:rsid w:val="00953368"/>
    <w:rsid w:val="00953698"/>
    <w:rsid w:val="009541C7"/>
    <w:rsid w:val="0095464D"/>
    <w:rsid w:val="009570C1"/>
    <w:rsid w:val="0095739E"/>
    <w:rsid w:val="0096040C"/>
    <w:rsid w:val="00960558"/>
    <w:rsid w:val="0096094D"/>
    <w:rsid w:val="00962220"/>
    <w:rsid w:val="00962CD5"/>
    <w:rsid w:val="00963453"/>
    <w:rsid w:val="00963AA8"/>
    <w:rsid w:val="00963CE6"/>
    <w:rsid w:val="00965959"/>
    <w:rsid w:val="009660C6"/>
    <w:rsid w:val="009673F7"/>
    <w:rsid w:val="009674D7"/>
    <w:rsid w:val="0096768F"/>
    <w:rsid w:val="009677E8"/>
    <w:rsid w:val="00967836"/>
    <w:rsid w:val="009679EF"/>
    <w:rsid w:val="00967FFB"/>
    <w:rsid w:val="00970020"/>
    <w:rsid w:val="009707C5"/>
    <w:rsid w:val="00970942"/>
    <w:rsid w:val="00970B26"/>
    <w:rsid w:val="00970CD0"/>
    <w:rsid w:val="00972875"/>
    <w:rsid w:val="009728AA"/>
    <w:rsid w:val="00973014"/>
    <w:rsid w:val="009732A9"/>
    <w:rsid w:val="00973E5D"/>
    <w:rsid w:val="00974DEC"/>
    <w:rsid w:val="009755C0"/>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8782B"/>
    <w:rsid w:val="00987EEE"/>
    <w:rsid w:val="009908EE"/>
    <w:rsid w:val="009913C4"/>
    <w:rsid w:val="009913DC"/>
    <w:rsid w:val="00991B4C"/>
    <w:rsid w:val="00991BE6"/>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29EF"/>
    <w:rsid w:val="009A3F55"/>
    <w:rsid w:val="009A488F"/>
    <w:rsid w:val="009A4CF3"/>
    <w:rsid w:val="009A5351"/>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06B"/>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D7F9E"/>
    <w:rsid w:val="009E0387"/>
    <w:rsid w:val="009E072A"/>
    <w:rsid w:val="009E0878"/>
    <w:rsid w:val="009E0AB2"/>
    <w:rsid w:val="009E0D0A"/>
    <w:rsid w:val="009E0D70"/>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0FD"/>
    <w:rsid w:val="009E5842"/>
    <w:rsid w:val="009E5D42"/>
    <w:rsid w:val="009E721C"/>
    <w:rsid w:val="009E77FC"/>
    <w:rsid w:val="009F0F39"/>
    <w:rsid w:val="009F1DFC"/>
    <w:rsid w:val="009F30BE"/>
    <w:rsid w:val="009F3277"/>
    <w:rsid w:val="009F3F53"/>
    <w:rsid w:val="009F46A5"/>
    <w:rsid w:val="009F558E"/>
    <w:rsid w:val="009F617D"/>
    <w:rsid w:val="009F6760"/>
    <w:rsid w:val="009F6B29"/>
    <w:rsid w:val="00A0047C"/>
    <w:rsid w:val="00A011EA"/>
    <w:rsid w:val="00A02D11"/>
    <w:rsid w:val="00A036B3"/>
    <w:rsid w:val="00A03857"/>
    <w:rsid w:val="00A038C5"/>
    <w:rsid w:val="00A03DF8"/>
    <w:rsid w:val="00A04002"/>
    <w:rsid w:val="00A04E4D"/>
    <w:rsid w:val="00A05481"/>
    <w:rsid w:val="00A05D70"/>
    <w:rsid w:val="00A06633"/>
    <w:rsid w:val="00A0667A"/>
    <w:rsid w:val="00A071AC"/>
    <w:rsid w:val="00A075C0"/>
    <w:rsid w:val="00A10570"/>
    <w:rsid w:val="00A10E89"/>
    <w:rsid w:val="00A10F48"/>
    <w:rsid w:val="00A12046"/>
    <w:rsid w:val="00A12206"/>
    <w:rsid w:val="00A1224F"/>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488"/>
    <w:rsid w:val="00A2559C"/>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18A1"/>
    <w:rsid w:val="00A4259F"/>
    <w:rsid w:val="00A42C76"/>
    <w:rsid w:val="00A42CCC"/>
    <w:rsid w:val="00A4326D"/>
    <w:rsid w:val="00A438E0"/>
    <w:rsid w:val="00A445AE"/>
    <w:rsid w:val="00A44B54"/>
    <w:rsid w:val="00A44F24"/>
    <w:rsid w:val="00A450BF"/>
    <w:rsid w:val="00A45363"/>
    <w:rsid w:val="00A45CF0"/>
    <w:rsid w:val="00A46338"/>
    <w:rsid w:val="00A4714A"/>
    <w:rsid w:val="00A47B09"/>
    <w:rsid w:val="00A47B8A"/>
    <w:rsid w:val="00A47BAA"/>
    <w:rsid w:val="00A47CA4"/>
    <w:rsid w:val="00A505CA"/>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82A"/>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080"/>
    <w:rsid w:val="00A64715"/>
    <w:rsid w:val="00A64771"/>
    <w:rsid w:val="00A650AA"/>
    <w:rsid w:val="00A663F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0B94"/>
    <w:rsid w:val="00A8162D"/>
    <w:rsid w:val="00A81856"/>
    <w:rsid w:val="00A82D12"/>
    <w:rsid w:val="00A838C4"/>
    <w:rsid w:val="00A84998"/>
    <w:rsid w:val="00A85874"/>
    <w:rsid w:val="00A85917"/>
    <w:rsid w:val="00A85E0A"/>
    <w:rsid w:val="00A87A97"/>
    <w:rsid w:val="00A90027"/>
    <w:rsid w:val="00A90111"/>
    <w:rsid w:val="00A9096F"/>
    <w:rsid w:val="00A90B59"/>
    <w:rsid w:val="00A91140"/>
    <w:rsid w:val="00A919F8"/>
    <w:rsid w:val="00A92147"/>
    <w:rsid w:val="00A92302"/>
    <w:rsid w:val="00A92C4E"/>
    <w:rsid w:val="00A93264"/>
    <w:rsid w:val="00A938BC"/>
    <w:rsid w:val="00A94A18"/>
    <w:rsid w:val="00A951F5"/>
    <w:rsid w:val="00A95FA3"/>
    <w:rsid w:val="00A960D4"/>
    <w:rsid w:val="00A96135"/>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596"/>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42C9"/>
    <w:rsid w:val="00AC5014"/>
    <w:rsid w:val="00AC5966"/>
    <w:rsid w:val="00AC5B24"/>
    <w:rsid w:val="00AC5BBE"/>
    <w:rsid w:val="00AC5CF7"/>
    <w:rsid w:val="00AC63EA"/>
    <w:rsid w:val="00AC64C9"/>
    <w:rsid w:val="00AC6525"/>
    <w:rsid w:val="00AC66B4"/>
    <w:rsid w:val="00AC6D42"/>
    <w:rsid w:val="00AC7231"/>
    <w:rsid w:val="00AC733F"/>
    <w:rsid w:val="00AC75EA"/>
    <w:rsid w:val="00AD022C"/>
    <w:rsid w:val="00AD0F48"/>
    <w:rsid w:val="00AD15CE"/>
    <w:rsid w:val="00AD1BC1"/>
    <w:rsid w:val="00AD277A"/>
    <w:rsid w:val="00AD338F"/>
    <w:rsid w:val="00AD3A76"/>
    <w:rsid w:val="00AD44AD"/>
    <w:rsid w:val="00AD45CE"/>
    <w:rsid w:val="00AD53A3"/>
    <w:rsid w:val="00AD5794"/>
    <w:rsid w:val="00AD62F7"/>
    <w:rsid w:val="00AD6435"/>
    <w:rsid w:val="00AD6771"/>
    <w:rsid w:val="00AD68A5"/>
    <w:rsid w:val="00AD7038"/>
    <w:rsid w:val="00AD79C9"/>
    <w:rsid w:val="00AD7DFE"/>
    <w:rsid w:val="00AE0625"/>
    <w:rsid w:val="00AE0D95"/>
    <w:rsid w:val="00AE1771"/>
    <w:rsid w:val="00AE1ED4"/>
    <w:rsid w:val="00AE2756"/>
    <w:rsid w:val="00AE2953"/>
    <w:rsid w:val="00AE305B"/>
    <w:rsid w:val="00AE3B47"/>
    <w:rsid w:val="00AE4C41"/>
    <w:rsid w:val="00AE4E3B"/>
    <w:rsid w:val="00AE5C32"/>
    <w:rsid w:val="00AE6690"/>
    <w:rsid w:val="00AE67AA"/>
    <w:rsid w:val="00AE752B"/>
    <w:rsid w:val="00AF0203"/>
    <w:rsid w:val="00AF0A36"/>
    <w:rsid w:val="00AF161D"/>
    <w:rsid w:val="00AF166C"/>
    <w:rsid w:val="00AF1AE0"/>
    <w:rsid w:val="00AF3A10"/>
    <w:rsid w:val="00AF4066"/>
    <w:rsid w:val="00AF47E9"/>
    <w:rsid w:val="00AF4E29"/>
    <w:rsid w:val="00AF4F81"/>
    <w:rsid w:val="00AF518D"/>
    <w:rsid w:val="00AF605B"/>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003"/>
    <w:rsid w:val="00B0574C"/>
    <w:rsid w:val="00B05F33"/>
    <w:rsid w:val="00B079D3"/>
    <w:rsid w:val="00B1044F"/>
    <w:rsid w:val="00B1080F"/>
    <w:rsid w:val="00B11B79"/>
    <w:rsid w:val="00B11E83"/>
    <w:rsid w:val="00B12639"/>
    <w:rsid w:val="00B12848"/>
    <w:rsid w:val="00B12B5A"/>
    <w:rsid w:val="00B12BC8"/>
    <w:rsid w:val="00B13922"/>
    <w:rsid w:val="00B13BCB"/>
    <w:rsid w:val="00B13C50"/>
    <w:rsid w:val="00B13EE8"/>
    <w:rsid w:val="00B1471C"/>
    <w:rsid w:val="00B15A22"/>
    <w:rsid w:val="00B16CF7"/>
    <w:rsid w:val="00B16F09"/>
    <w:rsid w:val="00B17411"/>
    <w:rsid w:val="00B179F5"/>
    <w:rsid w:val="00B2041E"/>
    <w:rsid w:val="00B20A15"/>
    <w:rsid w:val="00B20B8C"/>
    <w:rsid w:val="00B21000"/>
    <w:rsid w:val="00B218FB"/>
    <w:rsid w:val="00B219FD"/>
    <w:rsid w:val="00B21BCF"/>
    <w:rsid w:val="00B22638"/>
    <w:rsid w:val="00B22AC1"/>
    <w:rsid w:val="00B22FAE"/>
    <w:rsid w:val="00B23064"/>
    <w:rsid w:val="00B23068"/>
    <w:rsid w:val="00B23B67"/>
    <w:rsid w:val="00B24131"/>
    <w:rsid w:val="00B24411"/>
    <w:rsid w:val="00B24D59"/>
    <w:rsid w:val="00B25A4A"/>
    <w:rsid w:val="00B2683E"/>
    <w:rsid w:val="00B26B18"/>
    <w:rsid w:val="00B27584"/>
    <w:rsid w:val="00B27D94"/>
    <w:rsid w:val="00B30046"/>
    <w:rsid w:val="00B30191"/>
    <w:rsid w:val="00B303F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2565"/>
    <w:rsid w:val="00B43BDB"/>
    <w:rsid w:val="00B44BB9"/>
    <w:rsid w:val="00B45024"/>
    <w:rsid w:val="00B45944"/>
    <w:rsid w:val="00B45A06"/>
    <w:rsid w:val="00B45BE7"/>
    <w:rsid w:val="00B46193"/>
    <w:rsid w:val="00B461C1"/>
    <w:rsid w:val="00B46644"/>
    <w:rsid w:val="00B46C63"/>
    <w:rsid w:val="00B51A9A"/>
    <w:rsid w:val="00B523E2"/>
    <w:rsid w:val="00B529E6"/>
    <w:rsid w:val="00B530BA"/>
    <w:rsid w:val="00B5361F"/>
    <w:rsid w:val="00B53653"/>
    <w:rsid w:val="00B53866"/>
    <w:rsid w:val="00B53F4D"/>
    <w:rsid w:val="00B546DA"/>
    <w:rsid w:val="00B548C1"/>
    <w:rsid w:val="00B548C5"/>
    <w:rsid w:val="00B54AC4"/>
    <w:rsid w:val="00B55D49"/>
    <w:rsid w:val="00B56377"/>
    <w:rsid w:val="00B56A15"/>
    <w:rsid w:val="00B5786C"/>
    <w:rsid w:val="00B60AFA"/>
    <w:rsid w:val="00B628EE"/>
    <w:rsid w:val="00B6304D"/>
    <w:rsid w:val="00B636F4"/>
    <w:rsid w:val="00B64276"/>
    <w:rsid w:val="00B64B14"/>
    <w:rsid w:val="00B65E68"/>
    <w:rsid w:val="00B66241"/>
    <w:rsid w:val="00B66387"/>
    <w:rsid w:val="00B66600"/>
    <w:rsid w:val="00B66F01"/>
    <w:rsid w:val="00B66FC9"/>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C63"/>
    <w:rsid w:val="00B82FE6"/>
    <w:rsid w:val="00B830ED"/>
    <w:rsid w:val="00B8410A"/>
    <w:rsid w:val="00B8479E"/>
    <w:rsid w:val="00B847FB"/>
    <w:rsid w:val="00B84E5A"/>
    <w:rsid w:val="00B852E7"/>
    <w:rsid w:val="00B85343"/>
    <w:rsid w:val="00B85B50"/>
    <w:rsid w:val="00B86477"/>
    <w:rsid w:val="00B86A89"/>
    <w:rsid w:val="00B9048B"/>
    <w:rsid w:val="00B90AB5"/>
    <w:rsid w:val="00B90BCE"/>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125B"/>
    <w:rsid w:val="00BA2C8D"/>
    <w:rsid w:val="00BA374C"/>
    <w:rsid w:val="00BA3EB0"/>
    <w:rsid w:val="00BA5129"/>
    <w:rsid w:val="00BA520C"/>
    <w:rsid w:val="00BA5B16"/>
    <w:rsid w:val="00BA6635"/>
    <w:rsid w:val="00BA6B33"/>
    <w:rsid w:val="00BA6EBA"/>
    <w:rsid w:val="00BA71D2"/>
    <w:rsid w:val="00BA7274"/>
    <w:rsid w:val="00BA76A4"/>
    <w:rsid w:val="00BB0034"/>
    <w:rsid w:val="00BB008E"/>
    <w:rsid w:val="00BB08DF"/>
    <w:rsid w:val="00BB0AEE"/>
    <w:rsid w:val="00BB0BC9"/>
    <w:rsid w:val="00BB0CEC"/>
    <w:rsid w:val="00BB100F"/>
    <w:rsid w:val="00BB1569"/>
    <w:rsid w:val="00BB20FA"/>
    <w:rsid w:val="00BB35BA"/>
    <w:rsid w:val="00BB3A90"/>
    <w:rsid w:val="00BB3CA3"/>
    <w:rsid w:val="00BB3ECE"/>
    <w:rsid w:val="00BB4613"/>
    <w:rsid w:val="00BB47C4"/>
    <w:rsid w:val="00BB55D0"/>
    <w:rsid w:val="00BB61BF"/>
    <w:rsid w:val="00BB65D4"/>
    <w:rsid w:val="00BB69A4"/>
    <w:rsid w:val="00BB69E7"/>
    <w:rsid w:val="00BB73C6"/>
    <w:rsid w:val="00BB7D5D"/>
    <w:rsid w:val="00BC03AC"/>
    <w:rsid w:val="00BC168E"/>
    <w:rsid w:val="00BC170E"/>
    <w:rsid w:val="00BC1A4E"/>
    <w:rsid w:val="00BC1AFF"/>
    <w:rsid w:val="00BC1B56"/>
    <w:rsid w:val="00BC2197"/>
    <w:rsid w:val="00BC2995"/>
    <w:rsid w:val="00BC2A1C"/>
    <w:rsid w:val="00BC3A1B"/>
    <w:rsid w:val="00BC3AA8"/>
    <w:rsid w:val="00BC4880"/>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53EE"/>
    <w:rsid w:val="00BD56EF"/>
    <w:rsid w:val="00BD5B27"/>
    <w:rsid w:val="00BD5C37"/>
    <w:rsid w:val="00BD66BB"/>
    <w:rsid w:val="00BD673D"/>
    <w:rsid w:val="00BD6E02"/>
    <w:rsid w:val="00BD7951"/>
    <w:rsid w:val="00BE0121"/>
    <w:rsid w:val="00BE07AD"/>
    <w:rsid w:val="00BE07CD"/>
    <w:rsid w:val="00BE0A74"/>
    <w:rsid w:val="00BE0F08"/>
    <w:rsid w:val="00BE1455"/>
    <w:rsid w:val="00BE1A50"/>
    <w:rsid w:val="00BE21C1"/>
    <w:rsid w:val="00BE2455"/>
    <w:rsid w:val="00BE248F"/>
    <w:rsid w:val="00BE3C57"/>
    <w:rsid w:val="00BE3D09"/>
    <w:rsid w:val="00BE445D"/>
    <w:rsid w:val="00BE48E0"/>
    <w:rsid w:val="00BE4B66"/>
    <w:rsid w:val="00BE57EF"/>
    <w:rsid w:val="00BE58C5"/>
    <w:rsid w:val="00BE6DB0"/>
    <w:rsid w:val="00BE6EF6"/>
    <w:rsid w:val="00BE7D7C"/>
    <w:rsid w:val="00BF06F3"/>
    <w:rsid w:val="00BF071E"/>
    <w:rsid w:val="00BF1FFD"/>
    <w:rsid w:val="00BF264A"/>
    <w:rsid w:val="00BF27DD"/>
    <w:rsid w:val="00BF3095"/>
    <w:rsid w:val="00BF32C8"/>
    <w:rsid w:val="00BF37AE"/>
    <w:rsid w:val="00BF3964"/>
    <w:rsid w:val="00BF3C71"/>
    <w:rsid w:val="00BF3D93"/>
    <w:rsid w:val="00BF44BE"/>
    <w:rsid w:val="00BF5185"/>
    <w:rsid w:val="00BF573A"/>
    <w:rsid w:val="00BF6F2C"/>
    <w:rsid w:val="00BF7255"/>
    <w:rsid w:val="00BF765B"/>
    <w:rsid w:val="00C017D7"/>
    <w:rsid w:val="00C02FE6"/>
    <w:rsid w:val="00C036B1"/>
    <w:rsid w:val="00C03EF1"/>
    <w:rsid w:val="00C04370"/>
    <w:rsid w:val="00C05FA5"/>
    <w:rsid w:val="00C06986"/>
    <w:rsid w:val="00C06F43"/>
    <w:rsid w:val="00C07197"/>
    <w:rsid w:val="00C0799D"/>
    <w:rsid w:val="00C07A46"/>
    <w:rsid w:val="00C07C7F"/>
    <w:rsid w:val="00C102A2"/>
    <w:rsid w:val="00C10642"/>
    <w:rsid w:val="00C107BF"/>
    <w:rsid w:val="00C108C8"/>
    <w:rsid w:val="00C10CDB"/>
    <w:rsid w:val="00C116BF"/>
    <w:rsid w:val="00C1188B"/>
    <w:rsid w:val="00C12884"/>
    <w:rsid w:val="00C129F4"/>
    <w:rsid w:val="00C12B37"/>
    <w:rsid w:val="00C13508"/>
    <w:rsid w:val="00C1355A"/>
    <w:rsid w:val="00C13747"/>
    <w:rsid w:val="00C14720"/>
    <w:rsid w:val="00C149F4"/>
    <w:rsid w:val="00C14F0C"/>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B3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648"/>
    <w:rsid w:val="00C34FA7"/>
    <w:rsid w:val="00C353FD"/>
    <w:rsid w:val="00C35458"/>
    <w:rsid w:val="00C3555E"/>
    <w:rsid w:val="00C357EA"/>
    <w:rsid w:val="00C35FAF"/>
    <w:rsid w:val="00C362E6"/>
    <w:rsid w:val="00C365C3"/>
    <w:rsid w:val="00C36FEB"/>
    <w:rsid w:val="00C3712C"/>
    <w:rsid w:val="00C37E5B"/>
    <w:rsid w:val="00C403B5"/>
    <w:rsid w:val="00C404C7"/>
    <w:rsid w:val="00C40A05"/>
    <w:rsid w:val="00C41408"/>
    <w:rsid w:val="00C41413"/>
    <w:rsid w:val="00C42029"/>
    <w:rsid w:val="00C4247E"/>
    <w:rsid w:val="00C42967"/>
    <w:rsid w:val="00C42ADF"/>
    <w:rsid w:val="00C42C06"/>
    <w:rsid w:val="00C42C84"/>
    <w:rsid w:val="00C43103"/>
    <w:rsid w:val="00C435BD"/>
    <w:rsid w:val="00C43786"/>
    <w:rsid w:val="00C442E8"/>
    <w:rsid w:val="00C448D9"/>
    <w:rsid w:val="00C452F1"/>
    <w:rsid w:val="00C452F6"/>
    <w:rsid w:val="00C457FC"/>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0BA1"/>
    <w:rsid w:val="00C60D58"/>
    <w:rsid w:val="00C61956"/>
    <w:rsid w:val="00C61F29"/>
    <w:rsid w:val="00C61F47"/>
    <w:rsid w:val="00C62AB9"/>
    <w:rsid w:val="00C63820"/>
    <w:rsid w:val="00C6396B"/>
    <w:rsid w:val="00C63DA1"/>
    <w:rsid w:val="00C6421F"/>
    <w:rsid w:val="00C67258"/>
    <w:rsid w:val="00C679D5"/>
    <w:rsid w:val="00C67E06"/>
    <w:rsid w:val="00C67E65"/>
    <w:rsid w:val="00C70950"/>
    <w:rsid w:val="00C712F7"/>
    <w:rsid w:val="00C71AB0"/>
    <w:rsid w:val="00C725F8"/>
    <w:rsid w:val="00C72AAA"/>
    <w:rsid w:val="00C72EB2"/>
    <w:rsid w:val="00C731AA"/>
    <w:rsid w:val="00C735D7"/>
    <w:rsid w:val="00C739CF"/>
    <w:rsid w:val="00C74124"/>
    <w:rsid w:val="00C74C54"/>
    <w:rsid w:val="00C758F9"/>
    <w:rsid w:val="00C7595D"/>
    <w:rsid w:val="00C77FAB"/>
    <w:rsid w:val="00C805F0"/>
    <w:rsid w:val="00C812D1"/>
    <w:rsid w:val="00C82E82"/>
    <w:rsid w:val="00C834C1"/>
    <w:rsid w:val="00C83525"/>
    <w:rsid w:val="00C837E6"/>
    <w:rsid w:val="00C84180"/>
    <w:rsid w:val="00C868F5"/>
    <w:rsid w:val="00C8694C"/>
    <w:rsid w:val="00C86BDF"/>
    <w:rsid w:val="00C86D3C"/>
    <w:rsid w:val="00C87078"/>
    <w:rsid w:val="00C870E7"/>
    <w:rsid w:val="00C87512"/>
    <w:rsid w:val="00C8759D"/>
    <w:rsid w:val="00C87B10"/>
    <w:rsid w:val="00C90115"/>
    <w:rsid w:val="00C90800"/>
    <w:rsid w:val="00C90939"/>
    <w:rsid w:val="00C90B7E"/>
    <w:rsid w:val="00C91B1D"/>
    <w:rsid w:val="00C924EF"/>
    <w:rsid w:val="00C92871"/>
    <w:rsid w:val="00C93253"/>
    <w:rsid w:val="00C93568"/>
    <w:rsid w:val="00C93802"/>
    <w:rsid w:val="00C93DFB"/>
    <w:rsid w:val="00C93E3E"/>
    <w:rsid w:val="00C9493D"/>
    <w:rsid w:val="00C95117"/>
    <w:rsid w:val="00C955EB"/>
    <w:rsid w:val="00C95829"/>
    <w:rsid w:val="00C95900"/>
    <w:rsid w:val="00C95914"/>
    <w:rsid w:val="00C95A40"/>
    <w:rsid w:val="00CA01B6"/>
    <w:rsid w:val="00CA02E2"/>
    <w:rsid w:val="00CA03AF"/>
    <w:rsid w:val="00CA0DD4"/>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72"/>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C47"/>
    <w:rsid w:val="00CC6D2E"/>
    <w:rsid w:val="00CD02D7"/>
    <w:rsid w:val="00CD03AF"/>
    <w:rsid w:val="00CD1282"/>
    <w:rsid w:val="00CD1BDE"/>
    <w:rsid w:val="00CD269C"/>
    <w:rsid w:val="00CD2B39"/>
    <w:rsid w:val="00CD3522"/>
    <w:rsid w:val="00CD3856"/>
    <w:rsid w:val="00CD438E"/>
    <w:rsid w:val="00CD454B"/>
    <w:rsid w:val="00CD4576"/>
    <w:rsid w:val="00CD4BFE"/>
    <w:rsid w:val="00CD5901"/>
    <w:rsid w:val="00CD5E8B"/>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10"/>
    <w:rsid w:val="00CF787F"/>
    <w:rsid w:val="00D004AA"/>
    <w:rsid w:val="00D0067F"/>
    <w:rsid w:val="00D01691"/>
    <w:rsid w:val="00D01A40"/>
    <w:rsid w:val="00D01C07"/>
    <w:rsid w:val="00D02016"/>
    <w:rsid w:val="00D02149"/>
    <w:rsid w:val="00D0369D"/>
    <w:rsid w:val="00D03A9D"/>
    <w:rsid w:val="00D03E8B"/>
    <w:rsid w:val="00D04AE1"/>
    <w:rsid w:val="00D0575A"/>
    <w:rsid w:val="00D0608A"/>
    <w:rsid w:val="00D06C82"/>
    <w:rsid w:val="00D10219"/>
    <w:rsid w:val="00D10327"/>
    <w:rsid w:val="00D10B09"/>
    <w:rsid w:val="00D118E1"/>
    <w:rsid w:val="00D11DAA"/>
    <w:rsid w:val="00D11EFE"/>
    <w:rsid w:val="00D121AF"/>
    <w:rsid w:val="00D12B2A"/>
    <w:rsid w:val="00D12CA2"/>
    <w:rsid w:val="00D134D5"/>
    <w:rsid w:val="00D142CD"/>
    <w:rsid w:val="00D147E6"/>
    <w:rsid w:val="00D1486B"/>
    <w:rsid w:val="00D154D5"/>
    <w:rsid w:val="00D1637C"/>
    <w:rsid w:val="00D167CD"/>
    <w:rsid w:val="00D21CAB"/>
    <w:rsid w:val="00D21F0D"/>
    <w:rsid w:val="00D23601"/>
    <w:rsid w:val="00D23735"/>
    <w:rsid w:val="00D243D3"/>
    <w:rsid w:val="00D247C5"/>
    <w:rsid w:val="00D24840"/>
    <w:rsid w:val="00D24B1A"/>
    <w:rsid w:val="00D253DE"/>
    <w:rsid w:val="00D25E60"/>
    <w:rsid w:val="00D26ACF"/>
    <w:rsid w:val="00D27A29"/>
    <w:rsid w:val="00D302A2"/>
    <w:rsid w:val="00D30C45"/>
    <w:rsid w:val="00D31B0A"/>
    <w:rsid w:val="00D32982"/>
    <w:rsid w:val="00D33CC4"/>
    <w:rsid w:val="00D33D6F"/>
    <w:rsid w:val="00D34133"/>
    <w:rsid w:val="00D34279"/>
    <w:rsid w:val="00D3444D"/>
    <w:rsid w:val="00D34826"/>
    <w:rsid w:val="00D352AF"/>
    <w:rsid w:val="00D35829"/>
    <w:rsid w:val="00D35F97"/>
    <w:rsid w:val="00D36274"/>
    <w:rsid w:val="00D36949"/>
    <w:rsid w:val="00D36C39"/>
    <w:rsid w:val="00D36CB4"/>
    <w:rsid w:val="00D3701A"/>
    <w:rsid w:val="00D37228"/>
    <w:rsid w:val="00D379C8"/>
    <w:rsid w:val="00D409C8"/>
    <w:rsid w:val="00D40D58"/>
    <w:rsid w:val="00D410B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6F18"/>
    <w:rsid w:val="00D47530"/>
    <w:rsid w:val="00D47C6A"/>
    <w:rsid w:val="00D47CEC"/>
    <w:rsid w:val="00D51137"/>
    <w:rsid w:val="00D51376"/>
    <w:rsid w:val="00D51B3E"/>
    <w:rsid w:val="00D5281B"/>
    <w:rsid w:val="00D53BEE"/>
    <w:rsid w:val="00D53D5A"/>
    <w:rsid w:val="00D54B89"/>
    <w:rsid w:val="00D55822"/>
    <w:rsid w:val="00D55BC1"/>
    <w:rsid w:val="00D56AD9"/>
    <w:rsid w:val="00D57312"/>
    <w:rsid w:val="00D577BC"/>
    <w:rsid w:val="00D6051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6BD"/>
    <w:rsid w:val="00D738DD"/>
    <w:rsid w:val="00D73B3F"/>
    <w:rsid w:val="00D73BD5"/>
    <w:rsid w:val="00D73C9D"/>
    <w:rsid w:val="00D73F0D"/>
    <w:rsid w:val="00D7440B"/>
    <w:rsid w:val="00D74652"/>
    <w:rsid w:val="00D75270"/>
    <w:rsid w:val="00D753B9"/>
    <w:rsid w:val="00D75F47"/>
    <w:rsid w:val="00D77A0E"/>
    <w:rsid w:val="00D77B7E"/>
    <w:rsid w:val="00D8020F"/>
    <w:rsid w:val="00D80BDF"/>
    <w:rsid w:val="00D81304"/>
    <w:rsid w:val="00D81648"/>
    <w:rsid w:val="00D81776"/>
    <w:rsid w:val="00D81846"/>
    <w:rsid w:val="00D8192A"/>
    <w:rsid w:val="00D81DAE"/>
    <w:rsid w:val="00D827B4"/>
    <w:rsid w:val="00D831DC"/>
    <w:rsid w:val="00D83561"/>
    <w:rsid w:val="00D83703"/>
    <w:rsid w:val="00D83DAC"/>
    <w:rsid w:val="00D846E3"/>
    <w:rsid w:val="00D8532B"/>
    <w:rsid w:val="00D86297"/>
    <w:rsid w:val="00D865CE"/>
    <w:rsid w:val="00D86A88"/>
    <w:rsid w:val="00D86FC4"/>
    <w:rsid w:val="00D87645"/>
    <w:rsid w:val="00D879B4"/>
    <w:rsid w:val="00D879DC"/>
    <w:rsid w:val="00D87A2C"/>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07B"/>
    <w:rsid w:val="00DA1A98"/>
    <w:rsid w:val="00DA1CD9"/>
    <w:rsid w:val="00DA2573"/>
    <w:rsid w:val="00DA2C8A"/>
    <w:rsid w:val="00DA2EFD"/>
    <w:rsid w:val="00DA3B69"/>
    <w:rsid w:val="00DA3CBC"/>
    <w:rsid w:val="00DA3F3C"/>
    <w:rsid w:val="00DA571E"/>
    <w:rsid w:val="00DA6C03"/>
    <w:rsid w:val="00DA6E0B"/>
    <w:rsid w:val="00DA76F3"/>
    <w:rsid w:val="00DA7894"/>
    <w:rsid w:val="00DB08C4"/>
    <w:rsid w:val="00DB090F"/>
    <w:rsid w:val="00DB178D"/>
    <w:rsid w:val="00DB1C88"/>
    <w:rsid w:val="00DB21A9"/>
    <w:rsid w:val="00DB2894"/>
    <w:rsid w:val="00DB386F"/>
    <w:rsid w:val="00DB3B1A"/>
    <w:rsid w:val="00DB5219"/>
    <w:rsid w:val="00DB58F6"/>
    <w:rsid w:val="00DB6498"/>
    <w:rsid w:val="00DB6534"/>
    <w:rsid w:val="00DB67AA"/>
    <w:rsid w:val="00DB698D"/>
    <w:rsid w:val="00DB7709"/>
    <w:rsid w:val="00DB777C"/>
    <w:rsid w:val="00DB77A2"/>
    <w:rsid w:val="00DB7918"/>
    <w:rsid w:val="00DB7B28"/>
    <w:rsid w:val="00DB7F4E"/>
    <w:rsid w:val="00DC036C"/>
    <w:rsid w:val="00DC12B8"/>
    <w:rsid w:val="00DC1F18"/>
    <w:rsid w:val="00DC2AD4"/>
    <w:rsid w:val="00DC3139"/>
    <w:rsid w:val="00DC32D8"/>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3CAB"/>
    <w:rsid w:val="00DF45DD"/>
    <w:rsid w:val="00DF4DAD"/>
    <w:rsid w:val="00DF566B"/>
    <w:rsid w:val="00DF5D18"/>
    <w:rsid w:val="00DF5D19"/>
    <w:rsid w:val="00DF6E6D"/>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5F67"/>
    <w:rsid w:val="00E16B4B"/>
    <w:rsid w:val="00E1751B"/>
    <w:rsid w:val="00E17B6B"/>
    <w:rsid w:val="00E206E2"/>
    <w:rsid w:val="00E21795"/>
    <w:rsid w:val="00E21C01"/>
    <w:rsid w:val="00E2283E"/>
    <w:rsid w:val="00E22C11"/>
    <w:rsid w:val="00E23A05"/>
    <w:rsid w:val="00E23C09"/>
    <w:rsid w:val="00E240A7"/>
    <w:rsid w:val="00E24246"/>
    <w:rsid w:val="00E252A1"/>
    <w:rsid w:val="00E25A02"/>
    <w:rsid w:val="00E278BD"/>
    <w:rsid w:val="00E27A48"/>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543"/>
    <w:rsid w:val="00E426B4"/>
    <w:rsid w:val="00E42BA9"/>
    <w:rsid w:val="00E438F7"/>
    <w:rsid w:val="00E43956"/>
    <w:rsid w:val="00E43F67"/>
    <w:rsid w:val="00E4407F"/>
    <w:rsid w:val="00E4439C"/>
    <w:rsid w:val="00E44FA1"/>
    <w:rsid w:val="00E45DB2"/>
    <w:rsid w:val="00E45E95"/>
    <w:rsid w:val="00E463E0"/>
    <w:rsid w:val="00E46675"/>
    <w:rsid w:val="00E46D3D"/>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300C"/>
    <w:rsid w:val="00E63152"/>
    <w:rsid w:val="00E6443D"/>
    <w:rsid w:val="00E64853"/>
    <w:rsid w:val="00E64AE1"/>
    <w:rsid w:val="00E65F60"/>
    <w:rsid w:val="00E667B7"/>
    <w:rsid w:val="00E667DF"/>
    <w:rsid w:val="00E676B4"/>
    <w:rsid w:val="00E67C1D"/>
    <w:rsid w:val="00E70EFC"/>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3EE"/>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92F"/>
    <w:rsid w:val="00EA4A46"/>
    <w:rsid w:val="00EA4FA4"/>
    <w:rsid w:val="00EA5065"/>
    <w:rsid w:val="00EA5974"/>
    <w:rsid w:val="00EA5E7E"/>
    <w:rsid w:val="00EA6164"/>
    <w:rsid w:val="00EA7512"/>
    <w:rsid w:val="00EA771D"/>
    <w:rsid w:val="00EA784A"/>
    <w:rsid w:val="00EA7DE1"/>
    <w:rsid w:val="00EA7F30"/>
    <w:rsid w:val="00EB02F0"/>
    <w:rsid w:val="00EB0FBD"/>
    <w:rsid w:val="00EB1D61"/>
    <w:rsid w:val="00EB216D"/>
    <w:rsid w:val="00EB275E"/>
    <w:rsid w:val="00EB3FD2"/>
    <w:rsid w:val="00EB4AD9"/>
    <w:rsid w:val="00EB4BAF"/>
    <w:rsid w:val="00EB5112"/>
    <w:rsid w:val="00EB5F26"/>
    <w:rsid w:val="00EB6D20"/>
    <w:rsid w:val="00EB732E"/>
    <w:rsid w:val="00EB75DC"/>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39C"/>
    <w:rsid w:val="00EE0A35"/>
    <w:rsid w:val="00EE11DA"/>
    <w:rsid w:val="00EE13FE"/>
    <w:rsid w:val="00EE1939"/>
    <w:rsid w:val="00EE201E"/>
    <w:rsid w:val="00EE234B"/>
    <w:rsid w:val="00EE23EB"/>
    <w:rsid w:val="00EE271E"/>
    <w:rsid w:val="00EE28B7"/>
    <w:rsid w:val="00EE317F"/>
    <w:rsid w:val="00EE388E"/>
    <w:rsid w:val="00EE42FD"/>
    <w:rsid w:val="00EE4372"/>
    <w:rsid w:val="00EE4AF5"/>
    <w:rsid w:val="00EE4E54"/>
    <w:rsid w:val="00EE56DE"/>
    <w:rsid w:val="00EE588C"/>
    <w:rsid w:val="00EE590F"/>
    <w:rsid w:val="00EE5A87"/>
    <w:rsid w:val="00EE652E"/>
    <w:rsid w:val="00EE6A70"/>
    <w:rsid w:val="00EE78C5"/>
    <w:rsid w:val="00EE7C52"/>
    <w:rsid w:val="00EF048A"/>
    <w:rsid w:val="00EF0CEC"/>
    <w:rsid w:val="00EF0DC9"/>
    <w:rsid w:val="00EF11E3"/>
    <w:rsid w:val="00EF132D"/>
    <w:rsid w:val="00EF477D"/>
    <w:rsid w:val="00EF47F9"/>
    <w:rsid w:val="00EF4A5B"/>
    <w:rsid w:val="00EF4D02"/>
    <w:rsid w:val="00EF4FC0"/>
    <w:rsid w:val="00EF5782"/>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3F5F"/>
    <w:rsid w:val="00F04040"/>
    <w:rsid w:val="00F04ED2"/>
    <w:rsid w:val="00F0569D"/>
    <w:rsid w:val="00F0629C"/>
    <w:rsid w:val="00F065AA"/>
    <w:rsid w:val="00F0697D"/>
    <w:rsid w:val="00F06987"/>
    <w:rsid w:val="00F06ACF"/>
    <w:rsid w:val="00F074AB"/>
    <w:rsid w:val="00F076FC"/>
    <w:rsid w:val="00F077E2"/>
    <w:rsid w:val="00F07979"/>
    <w:rsid w:val="00F07BB1"/>
    <w:rsid w:val="00F10B93"/>
    <w:rsid w:val="00F1146D"/>
    <w:rsid w:val="00F11564"/>
    <w:rsid w:val="00F1283F"/>
    <w:rsid w:val="00F12D2C"/>
    <w:rsid w:val="00F1307C"/>
    <w:rsid w:val="00F14D0E"/>
    <w:rsid w:val="00F16002"/>
    <w:rsid w:val="00F165A4"/>
    <w:rsid w:val="00F17436"/>
    <w:rsid w:val="00F176E4"/>
    <w:rsid w:val="00F17C2F"/>
    <w:rsid w:val="00F17DB3"/>
    <w:rsid w:val="00F17DC9"/>
    <w:rsid w:val="00F20063"/>
    <w:rsid w:val="00F204CA"/>
    <w:rsid w:val="00F214AB"/>
    <w:rsid w:val="00F218B7"/>
    <w:rsid w:val="00F22E76"/>
    <w:rsid w:val="00F238D7"/>
    <w:rsid w:val="00F23A43"/>
    <w:rsid w:val="00F24735"/>
    <w:rsid w:val="00F24BCC"/>
    <w:rsid w:val="00F265A8"/>
    <w:rsid w:val="00F26652"/>
    <w:rsid w:val="00F273D9"/>
    <w:rsid w:val="00F27611"/>
    <w:rsid w:val="00F27BBC"/>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5B0E"/>
    <w:rsid w:val="00F36A39"/>
    <w:rsid w:val="00F36D60"/>
    <w:rsid w:val="00F379A8"/>
    <w:rsid w:val="00F40314"/>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11D"/>
    <w:rsid w:val="00F4727D"/>
    <w:rsid w:val="00F47724"/>
    <w:rsid w:val="00F47FC3"/>
    <w:rsid w:val="00F50952"/>
    <w:rsid w:val="00F50EFC"/>
    <w:rsid w:val="00F51AF5"/>
    <w:rsid w:val="00F51BF8"/>
    <w:rsid w:val="00F51F38"/>
    <w:rsid w:val="00F5202D"/>
    <w:rsid w:val="00F52986"/>
    <w:rsid w:val="00F52B2E"/>
    <w:rsid w:val="00F52D04"/>
    <w:rsid w:val="00F52D8F"/>
    <w:rsid w:val="00F53642"/>
    <w:rsid w:val="00F53A40"/>
    <w:rsid w:val="00F54092"/>
    <w:rsid w:val="00F541ED"/>
    <w:rsid w:val="00F544AA"/>
    <w:rsid w:val="00F54F7C"/>
    <w:rsid w:val="00F5580D"/>
    <w:rsid w:val="00F55B31"/>
    <w:rsid w:val="00F56BBF"/>
    <w:rsid w:val="00F56CB2"/>
    <w:rsid w:val="00F573A4"/>
    <w:rsid w:val="00F57B24"/>
    <w:rsid w:val="00F57F89"/>
    <w:rsid w:val="00F603FB"/>
    <w:rsid w:val="00F6057B"/>
    <w:rsid w:val="00F60E2A"/>
    <w:rsid w:val="00F61FD0"/>
    <w:rsid w:val="00F621C4"/>
    <w:rsid w:val="00F63D46"/>
    <w:rsid w:val="00F64B49"/>
    <w:rsid w:val="00F65C63"/>
    <w:rsid w:val="00F65E30"/>
    <w:rsid w:val="00F65ECB"/>
    <w:rsid w:val="00F66DD8"/>
    <w:rsid w:val="00F66EB1"/>
    <w:rsid w:val="00F67F3A"/>
    <w:rsid w:val="00F7088F"/>
    <w:rsid w:val="00F717E2"/>
    <w:rsid w:val="00F7212A"/>
    <w:rsid w:val="00F74355"/>
    <w:rsid w:val="00F7484C"/>
    <w:rsid w:val="00F74A1E"/>
    <w:rsid w:val="00F7694E"/>
    <w:rsid w:val="00F76FD3"/>
    <w:rsid w:val="00F776B8"/>
    <w:rsid w:val="00F8087A"/>
    <w:rsid w:val="00F81820"/>
    <w:rsid w:val="00F81B50"/>
    <w:rsid w:val="00F82543"/>
    <w:rsid w:val="00F826BB"/>
    <w:rsid w:val="00F82FEC"/>
    <w:rsid w:val="00F83387"/>
    <w:rsid w:val="00F835EC"/>
    <w:rsid w:val="00F83BED"/>
    <w:rsid w:val="00F84483"/>
    <w:rsid w:val="00F84E24"/>
    <w:rsid w:val="00F85439"/>
    <w:rsid w:val="00F85AFB"/>
    <w:rsid w:val="00F85D2C"/>
    <w:rsid w:val="00F86BBB"/>
    <w:rsid w:val="00F86EAE"/>
    <w:rsid w:val="00F87307"/>
    <w:rsid w:val="00F87616"/>
    <w:rsid w:val="00F901A0"/>
    <w:rsid w:val="00F90348"/>
    <w:rsid w:val="00F916E8"/>
    <w:rsid w:val="00F92AA3"/>
    <w:rsid w:val="00F92BED"/>
    <w:rsid w:val="00F945F1"/>
    <w:rsid w:val="00F94DF5"/>
    <w:rsid w:val="00F95281"/>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5D"/>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3D16"/>
    <w:rsid w:val="00FD46A9"/>
    <w:rsid w:val="00FD4766"/>
    <w:rsid w:val="00FD63DB"/>
    <w:rsid w:val="00FD652E"/>
    <w:rsid w:val="00FD6607"/>
    <w:rsid w:val="00FD6A5A"/>
    <w:rsid w:val="00FD7360"/>
    <w:rsid w:val="00FD7A33"/>
    <w:rsid w:val="00FE0926"/>
    <w:rsid w:val="00FE0F5E"/>
    <w:rsid w:val="00FE1129"/>
    <w:rsid w:val="00FE1208"/>
    <w:rsid w:val="00FE1315"/>
    <w:rsid w:val="00FE33B2"/>
    <w:rsid w:val="00FE433C"/>
    <w:rsid w:val="00FE4626"/>
    <w:rsid w:val="00FE4D6C"/>
    <w:rsid w:val="00FE4F54"/>
    <w:rsid w:val="00FE5AFA"/>
    <w:rsid w:val="00FE69B9"/>
    <w:rsid w:val="00FE703E"/>
    <w:rsid w:val="00FE75AB"/>
    <w:rsid w:val="00FE7618"/>
    <w:rsid w:val="00FF114E"/>
    <w:rsid w:val="00FF1213"/>
    <w:rsid w:val="00FF1371"/>
    <w:rsid w:val="00FF15F7"/>
    <w:rsid w:val="00FF1FC4"/>
    <w:rsid w:val="00FF2065"/>
    <w:rsid w:val="00FF3C3C"/>
    <w:rsid w:val="00FF3C8C"/>
    <w:rsid w:val="00FF3E2D"/>
    <w:rsid w:val="00FF3EDB"/>
    <w:rsid w:val="00FF4122"/>
    <w:rsid w:val="00FF4958"/>
    <w:rsid w:val="00FF502F"/>
    <w:rsid w:val="00FF5476"/>
    <w:rsid w:val="00FF608B"/>
    <w:rsid w:val="00FF6151"/>
    <w:rsid w:val="00FF6A5B"/>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91C0B"/>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in.kilgi@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TotalTime>
  <Pages>4</Pages>
  <Words>1961</Words>
  <Characters>11375</Characters>
  <Application>Microsoft Office Word</Application>
  <DocSecurity>0</DocSecurity>
  <Lines>94</Lines>
  <Paragraphs>26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13310</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2</cp:revision>
  <cp:lastPrinted>2009-10-14T12:22:00Z</cp:lastPrinted>
  <dcterms:created xsi:type="dcterms:W3CDTF">2025-12-09T12:54:00Z</dcterms:created>
  <dcterms:modified xsi:type="dcterms:W3CDTF">2025-12-09T12:54:00Z</dcterms:modified>
</cp:coreProperties>
</file>